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8C6E1" w14:textId="77777777" w:rsidR="00985E84" w:rsidRPr="00C432F4" w:rsidRDefault="00985E84" w:rsidP="00985E84">
      <w:pPr>
        <w:rPr>
          <w:rFonts w:ascii="Times New Roman" w:hAnsi="Times New Roman"/>
          <w:b/>
          <w:bCs/>
        </w:rPr>
      </w:pPr>
    </w:p>
    <w:p w14:paraId="22125E16" w14:textId="77777777" w:rsidR="00931CC2" w:rsidRPr="00C432F4" w:rsidRDefault="00931CC2" w:rsidP="00985E84">
      <w:pPr>
        <w:rPr>
          <w:rFonts w:ascii="Times New Roman" w:hAnsi="Times New Roman"/>
          <w:b/>
          <w:bCs/>
        </w:rPr>
      </w:pPr>
    </w:p>
    <w:p w14:paraId="35B03C3F" w14:textId="77777777" w:rsidR="00931CC2" w:rsidRPr="00C432F4" w:rsidRDefault="00931CC2" w:rsidP="00985E84">
      <w:pPr>
        <w:rPr>
          <w:rFonts w:ascii="Times New Roman" w:hAnsi="Times New Roman"/>
          <w:b/>
          <w:bCs/>
        </w:rPr>
      </w:pPr>
    </w:p>
    <w:p w14:paraId="450416F3" w14:textId="77777777" w:rsidR="00AC5160" w:rsidRPr="00C432F4" w:rsidRDefault="00985E84" w:rsidP="00985E84">
      <w:pPr>
        <w:rPr>
          <w:rFonts w:ascii="Times New Roman" w:hAnsi="Times New Roman"/>
          <w:b/>
          <w:bCs/>
        </w:rPr>
      </w:pPr>
      <w:r w:rsidRPr="00C432F4">
        <w:rPr>
          <w:rFonts w:ascii="Times New Roman" w:hAnsi="Times New Roman"/>
          <w:b/>
          <w:bCs/>
        </w:rPr>
        <w:t>MODELLO B</w:t>
      </w:r>
      <w:r w:rsidR="00AC5160" w:rsidRPr="00C432F4">
        <w:rPr>
          <w:rFonts w:ascii="Times New Roman" w:hAnsi="Times New Roman"/>
          <w:b/>
          <w:bCs/>
        </w:rPr>
        <w:tab/>
      </w:r>
      <w:r w:rsidR="00AC5160" w:rsidRPr="00C432F4">
        <w:rPr>
          <w:rFonts w:ascii="Times New Roman" w:hAnsi="Times New Roman"/>
          <w:b/>
          <w:bCs/>
        </w:rPr>
        <w:tab/>
      </w:r>
    </w:p>
    <w:p w14:paraId="48F14EDB" w14:textId="77777777" w:rsidR="00AC5160" w:rsidRPr="00C432F4" w:rsidRDefault="00AC5160" w:rsidP="00AC5160">
      <w:pPr>
        <w:widowControl w:val="0"/>
        <w:tabs>
          <w:tab w:val="left" w:pos="720"/>
        </w:tabs>
        <w:autoSpaceDE w:val="0"/>
        <w:rPr>
          <w:rFonts w:ascii="Times New Roman" w:hAnsi="Times New Roman"/>
        </w:rPr>
      </w:pPr>
      <w:r w:rsidRPr="00C432F4">
        <w:rPr>
          <w:rFonts w:ascii="Times New Roman" w:hAnsi="Times New Roman"/>
        </w:rPr>
        <w:t xml:space="preserve">predisposto per:                                        </w:t>
      </w:r>
    </w:p>
    <w:p w14:paraId="6C6AF495" w14:textId="77777777" w:rsidR="00AC5160" w:rsidRPr="00C432F4" w:rsidRDefault="00AC5160" w:rsidP="00AC5160">
      <w:pPr>
        <w:autoSpaceDE w:val="0"/>
        <w:rPr>
          <w:rFonts w:ascii="Times New Roman" w:hAnsi="Times New Roman"/>
        </w:rPr>
      </w:pPr>
    </w:p>
    <w:p w14:paraId="5E35EDD7" w14:textId="77777777" w:rsidR="00AC5160" w:rsidRPr="00C432F4" w:rsidRDefault="00AC5160" w:rsidP="00AC5160">
      <w:pPr>
        <w:autoSpaceDE w:val="0"/>
        <w:ind w:left="142" w:hanging="142"/>
        <w:rPr>
          <w:rFonts w:ascii="Times New Roman" w:eastAsia="TTE1979838t00" w:hAnsi="Times New Roman"/>
        </w:rPr>
      </w:pPr>
      <w:r w:rsidRPr="00C432F4">
        <w:rPr>
          <w:rFonts w:ascii="Times New Roman" w:eastAsia="TTE1979838t00" w:hAnsi="Times New Roman"/>
        </w:rPr>
        <w:t>- Raggruppamento Temporaneo di concorrenti (art. 45 co.2 lett. d) D.Lgs 50/16)</w:t>
      </w:r>
    </w:p>
    <w:p w14:paraId="55F238BB" w14:textId="77777777" w:rsidR="00AC5160" w:rsidRPr="00C432F4" w:rsidRDefault="00AC5160" w:rsidP="00AC5160">
      <w:pPr>
        <w:autoSpaceDE w:val="0"/>
        <w:ind w:left="142" w:hanging="142"/>
        <w:rPr>
          <w:rFonts w:ascii="Times New Roman" w:eastAsia="TTE1979838t00" w:hAnsi="Times New Roman"/>
        </w:rPr>
      </w:pPr>
      <w:r w:rsidRPr="00C432F4">
        <w:rPr>
          <w:rFonts w:ascii="Times New Roman" w:eastAsia="TTE1979838t00" w:hAnsi="Times New Roman"/>
        </w:rPr>
        <w:t xml:space="preserve">- Consorzio ordinario di </w:t>
      </w:r>
      <w:proofErr w:type="gramStart"/>
      <w:r w:rsidRPr="00C432F4">
        <w:rPr>
          <w:rFonts w:ascii="Times New Roman" w:eastAsia="TTE1979838t00" w:hAnsi="Times New Roman"/>
        </w:rPr>
        <w:t>concorrenti  (</w:t>
      </w:r>
      <w:proofErr w:type="gramEnd"/>
      <w:r w:rsidRPr="00C432F4">
        <w:rPr>
          <w:rFonts w:ascii="Times New Roman" w:eastAsia="TTE1979838t00" w:hAnsi="Times New Roman"/>
        </w:rPr>
        <w:t>art. 45 co.2 lett. e) D.Lgs 50/16)</w:t>
      </w:r>
    </w:p>
    <w:p w14:paraId="48773FCA" w14:textId="77777777" w:rsidR="00AC5160" w:rsidRPr="00C432F4" w:rsidRDefault="00AC5160" w:rsidP="00AC5160">
      <w:pPr>
        <w:autoSpaceDE w:val="0"/>
        <w:ind w:left="142" w:hanging="142"/>
        <w:rPr>
          <w:rFonts w:ascii="Times New Roman" w:eastAsia="TTE1979838t00" w:hAnsi="Times New Roman"/>
        </w:rPr>
      </w:pPr>
      <w:r w:rsidRPr="00C432F4">
        <w:rPr>
          <w:rFonts w:ascii="Times New Roman" w:eastAsia="TTE1979838t00" w:hAnsi="Times New Roman"/>
        </w:rPr>
        <w:t xml:space="preserve">- Aggregazioni imprese aderenti a </w:t>
      </w:r>
      <w:proofErr w:type="gramStart"/>
      <w:r w:rsidRPr="00C432F4">
        <w:rPr>
          <w:rFonts w:ascii="Times New Roman" w:eastAsia="TTE1979838t00" w:hAnsi="Times New Roman"/>
        </w:rPr>
        <w:t>rete  (</w:t>
      </w:r>
      <w:proofErr w:type="gramEnd"/>
      <w:r w:rsidRPr="00C432F4">
        <w:rPr>
          <w:rFonts w:ascii="Times New Roman" w:eastAsia="TTE1979838t00" w:hAnsi="Times New Roman"/>
        </w:rPr>
        <w:t>art. 45 co.2 lett. f)  D.Lgs 50/16)</w:t>
      </w:r>
    </w:p>
    <w:p w14:paraId="21D70AC4" w14:textId="77777777" w:rsidR="00AC5160" w:rsidRPr="00C432F4" w:rsidRDefault="00AC5160" w:rsidP="00AC5160">
      <w:pPr>
        <w:autoSpaceDE w:val="0"/>
        <w:ind w:left="142" w:hanging="142"/>
        <w:rPr>
          <w:rFonts w:ascii="Times New Roman" w:eastAsia="TTE1979838t00" w:hAnsi="Times New Roman"/>
          <w:lang w:val="en-GB"/>
        </w:rPr>
      </w:pPr>
      <w:r w:rsidRPr="00C432F4">
        <w:rPr>
          <w:rFonts w:ascii="Times New Roman" w:eastAsia="TTE1979838t00" w:hAnsi="Times New Roman"/>
          <w:lang w:val="en-GB"/>
        </w:rPr>
        <w:t xml:space="preserve">- G.E.I.E.   (art. 45 co.2 lett. g) </w:t>
      </w:r>
      <w:proofErr w:type="gramStart"/>
      <w:r w:rsidRPr="00C432F4">
        <w:rPr>
          <w:rFonts w:ascii="Times New Roman" w:eastAsia="TTE1979838t00" w:hAnsi="Times New Roman"/>
          <w:lang w:val="en-GB"/>
        </w:rPr>
        <w:t>D.Lgs</w:t>
      </w:r>
      <w:proofErr w:type="gramEnd"/>
      <w:r w:rsidRPr="00C432F4">
        <w:rPr>
          <w:rFonts w:ascii="Times New Roman" w:eastAsia="TTE1979838t00" w:hAnsi="Times New Roman"/>
          <w:lang w:val="en-GB"/>
        </w:rPr>
        <w:t xml:space="preserve"> 50/16)</w:t>
      </w:r>
    </w:p>
    <w:p w14:paraId="51C4C7A3" w14:textId="77777777" w:rsidR="00AC5160" w:rsidRPr="00C432F4" w:rsidRDefault="00AC5160" w:rsidP="00AC5160">
      <w:pPr>
        <w:autoSpaceDE w:val="0"/>
        <w:ind w:left="142" w:hanging="142"/>
        <w:rPr>
          <w:rFonts w:ascii="Times New Roman" w:eastAsia="TTE1979838t00" w:hAnsi="Times New Roman"/>
          <w:lang w:val="en-GB"/>
        </w:rPr>
      </w:pPr>
    </w:p>
    <w:p w14:paraId="052B882B" w14:textId="585653B4" w:rsidR="00AC5160" w:rsidRPr="00C432F4" w:rsidRDefault="00AC5160" w:rsidP="00AC5160">
      <w:pPr>
        <w:widowControl w:val="0"/>
        <w:autoSpaceDE w:val="0"/>
        <w:ind w:right="51"/>
        <w:jc w:val="both"/>
        <w:rPr>
          <w:rFonts w:ascii="Times New Roman" w:eastAsia="TTE1979838t00" w:hAnsi="Times New Roman"/>
        </w:rPr>
      </w:pPr>
      <w:r w:rsidRPr="00C432F4">
        <w:rPr>
          <w:rFonts w:ascii="Times New Roman" w:eastAsia="TTE1979838t00" w:hAnsi="Times New Roman"/>
          <w:b/>
        </w:rPr>
        <w:t>DOMANDA DI PARTECIPAZIONE E DICHIARAZIONI PER OPERATORI CON IDONEIT</w:t>
      </w:r>
      <w:r w:rsidR="00906BE8">
        <w:rPr>
          <w:rFonts w:ascii="Times New Roman" w:eastAsia="TTE1979838t00" w:hAnsi="Times New Roman"/>
          <w:b/>
        </w:rPr>
        <w:t xml:space="preserve">À </w:t>
      </w:r>
      <w:r w:rsidRPr="00C432F4">
        <w:rPr>
          <w:rFonts w:ascii="Times New Roman" w:eastAsia="TTE1979838t00" w:hAnsi="Times New Roman"/>
          <w:b/>
        </w:rPr>
        <w:t xml:space="preserve">PLURISOGGETTIVA </w:t>
      </w:r>
    </w:p>
    <w:p w14:paraId="721385D3" w14:textId="77777777" w:rsidR="00AC5160" w:rsidRPr="00C432F4" w:rsidRDefault="00AC5160" w:rsidP="00AC5160">
      <w:pPr>
        <w:widowControl w:val="0"/>
        <w:autoSpaceDE w:val="0"/>
        <w:spacing w:line="564" w:lineRule="exact"/>
        <w:ind w:right="49"/>
        <w:jc w:val="center"/>
        <w:rPr>
          <w:rFonts w:ascii="Times New Roman" w:eastAsia="TTE1979838t00" w:hAnsi="Times New Roman"/>
          <w:b/>
        </w:rPr>
      </w:pPr>
      <w:r w:rsidRPr="00C432F4">
        <w:rPr>
          <w:rFonts w:ascii="Times New Roman" w:eastAsia="TTE1979838t00" w:hAnsi="Times New Roman"/>
        </w:rPr>
        <w:t>(da inserire nella Documentazione Amministrativa)</w:t>
      </w:r>
    </w:p>
    <w:p w14:paraId="7201F64C" w14:textId="77777777" w:rsidR="00AC5160" w:rsidRPr="00C432F4" w:rsidRDefault="00AC5160" w:rsidP="00AC5160">
      <w:pPr>
        <w:widowControl w:val="0"/>
        <w:autoSpaceDE w:val="0"/>
        <w:spacing w:line="400" w:lineRule="exact"/>
        <w:ind w:right="49"/>
        <w:rPr>
          <w:rFonts w:ascii="Times New Roman" w:eastAsia="TTE1979838t00" w:hAnsi="Times New Roman"/>
          <w:b/>
        </w:rPr>
      </w:pPr>
    </w:p>
    <w:p w14:paraId="5052AB2F" w14:textId="77777777" w:rsidR="00B01178" w:rsidRPr="00C432F4" w:rsidRDefault="00B01178" w:rsidP="00B01178">
      <w:pPr>
        <w:widowControl w:val="0"/>
        <w:autoSpaceDE w:val="0"/>
        <w:spacing w:line="360" w:lineRule="auto"/>
        <w:ind w:right="49"/>
        <w:rPr>
          <w:rFonts w:ascii="Times New Roman" w:hAnsi="Times New Roman"/>
          <w:b/>
          <w:bCs/>
        </w:rPr>
      </w:pPr>
      <w:r w:rsidRPr="00C432F4">
        <w:rPr>
          <w:rFonts w:ascii="Times New Roman" w:eastAsia="TTE1979838t00" w:hAnsi="Times New Roman"/>
          <w:b/>
        </w:rPr>
        <w:t xml:space="preserve">Alla Città </w:t>
      </w:r>
      <w:proofErr w:type="gramStart"/>
      <w:r w:rsidRPr="00C432F4">
        <w:rPr>
          <w:rFonts w:ascii="Times New Roman" w:eastAsia="TTE1979838t00" w:hAnsi="Times New Roman"/>
          <w:b/>
        </w:rPr>
        <w:t>di  Asti</w:t>
      </w:r>
      <w:proofErr w:type="gramEnd"/>
      <w:r w:rsidRPr="00C432F4">
        <w:rPr>
          <w:rFonts w:ascii="Times New Roman" w:eastAsia="TTE1979838t00" w:hAnsi="Times New Roman"/>
          <w:b/>
        </w:rPr>
        <w:t xml:space="preserve"> per la procedura</w:t>
      </w:r>
      <w:r w:rsidR="00FE7EC0" w:rsidRPr="00C432F4">
        <w:rPr>
          <w:rFonts w:ascii="Times New Roman" w:eastAsia="TTE1979838t00" w:hAnsi="Times New Roman"/>
          <w:b/>
        </w:rPr>
        <w:t xml:space="preserve"> </w:t>
      </w:r>
      <w:r w:rsidRPr="00C432F4">
        <w:rPr>
          <w:rFonts w:ascii="Times New Roman" w:eastAsia="TTE1979838t00" w:hAnsi="Times New Roman"/>
          <w:b/>
        </w:rPr>
        <w:t xml:space="preserve"> inerente l’appalto</w:t>
      </w:r>
      <w:r w:rsidR="006F53B0" w:rsidRPr="00C432F4">
        <w:rPr>
          <w:rFonts w:ascii="Times New Roman" w:eastAsia="TTE1979838t00" w:hAnsi="Times New Roman"/>
          <w:b/>
        </w:rPr>
        <w:t>:</w:t>
      </w:r>
    </w:p>
    <w:p w14:paraId="5F7C57FF" w14:textId="24FC757B" w:rsidR="00DD0E98" w:rsidRPr="00967310" w:rsidRDefault="00DD0E98" w:rsidP="00DD0E98">
      <w:pPr>
        <w:spacing w:after="120" w:line="360" w:lineRule="auto"/>
        <w:jc w:val="both"/>
        <w:rPr>
          <w:rFonts w:ascii="Times New Roman" w:hAnsi="Times New Roman"/>
          <w:b/>
          <w:iCs/>
          <w:color w:val="000000"/>
        </w:rPr>
      </w:pPr>
      <w:bookmarkStart w:id="0" w:name="_Hlk121906869"/>
      <w:r w:rsidRPr="00967310">
        <w:rPr>
          <w:rFonts w:ascii="Times New Roman" w:hAnsi="Times New Roman"/>
          <w:b/>
          <w:iCs/>
          <w:color w:val="000000"/>
        </w:rPr>
        <w:t>PNRR-M4C1-INV.1.1-</w:t>
      </w:r>
      <w:bookmarkStart w:id="1" w:name="_Hlk94701417"/>
      <w:r w:rsidRPr="00967310">
        <w:rPr>
          <w:rFonts w:ascii="Times New Roman" w:hAnsi="Times New Roman"/>
          <w:b/>
          <w:iCs/>
          <w:color w:val="000000"/>
        </w:rPr>
        <w:t xml:space="preserve">CUP G38I22000260006 CIG: </w:t>
      </w:r>
      <w:r w:rsidR="00906BE8" w:rsidRPr="00906BE8">
        <w:rPr>
          <w:rFonts w:ascii="Times New Roman" w:hAnsi="Times New Roman"/>
          <w:b/>
          <w:iCs/>
          <w:color w:val="000000"/>
        </w:rPr>
        <w:t>976907715F</w:t>
      </w:r>
      <w:r w:rsidR="00906BE8">
        <w:rPr>
          <w:rFonts w:eastAsia="NSimSun"/>
          <w:iCs/>
          <w:color w:val="000000"/>
          <w:kern w:val="3"/>
          <w:lang w:eastAsia="zh-CN" w:bidi="hi-IN"/>
        </w:rPr>
        <w:t xml:space="preserve"> </w:t>
      </w:r>
      <w:r w:rsidRPr="00967310">
        <w:rPr>
          <w:rFonts w:ascii="Times New Roman" w:hAnsi="Times New Roman"/>
          <w:b/>
          <w:iCs/>
          <w:color w:val="000000"/>
        </w:rPr>
        <w:t>- SCHEDA 1060 - ASILO NIDO “LO SCOIATTOLO” INTERVENTO DI RIQUALIFICAZIONE FUNZIONALE E MESSA IN SICUREZZA CON CREAZIONE DI NUOVI POSTI</w:t>
      </w:r>
      <w:bookmarkEnd w:id="1"/>
    </w:p>
    <w:bookmarkEnd w:id="0"/>
    <w:p w14:paraId="13073E14" w14:textId="77777777" w:rsidR="00F756C2" w:rsidRPr="00C432F4" w:rsidRDefault="00F756C2" w:rsidP="00AC5160">
      <w:pPr>
        <w:widowControl w:val="0"/>
        <w:autoSpaceDE w:val="0"/>
        <w:ind w:right="51"/>
        <w:jc w:val="both"/>
        <w:rPr>
          <w:rFonts w:ascii="Times New Roman" w:eastAsia="TTE1979838t00" w:hAnsi="Times New Roman"/>
          <w:i/>
        </w:rPr>
      </w:pPr>
    </w:p>
    <w:p w14:paraId="17E55152" w14:textId="77777777" w:rsidR="00AC5160" w:rsidRPr="00C432F4" w:rsidRDefault="00AC5160" w:rsidP="00AC5160">
      <w:pPr>
        <w:widowControl w:val="0"/>
        <w:autoSpaceDE w:val="0"/>
        <w:ind w:right="51"/>
        <w:jc w:val="both"/>
        <w:rPr>
          <w:rFonts w:ascii="Times New Roman" w:eastAsia="TTE1979838t00" w:hAnsi="Times New Roman"/>
          <w:b/>
        </w:rPr>
      </w:pPr>
      <w:r w:rsidRPr="00C432F4">
        <w:rPr>
          <w:rFonts w:ascii="Times New Roman" w:eastAsia="TTE1979838t00" w:hAnsi="Times New Roman"/>
          <w:i/>
        </w:rPr>
        <w:t>(</w:t>
      </w:r>
      <w:r w:rsidRPr="00C432F4">
        <w:rPr>
          <w:rFonts w:ascii="Times New Roman" w:eastAsia="TTE1979838t00" w:hAnsi="Times New Roman"/>
          <w:i/>
          <w:u w:val="single"/>
        </w:rPr>
        <w:t>completare e barrare le caselle che interessano</w:t>
      </w:r>
      <w:r w:rsidRPr="00C432F4">
        <w:rPr>
          <w:rFonts w:ascii="Times New Roman" w:eastAsia="TTE1979838t00" w:hAnsi="Times New Roman"/>
        </w:rPr>
        <w:t>.</w:t>
      </w:r>
      <w:r w:rsidRPr="00C432F4">
        <w:rPr>
          <w:rFonts w:ascii="Times New Roman" w:hAnsi="Times New Roman"/>
          <w:i/>
        </w:rPr>
        <w:t xml:space="preserve"> La sottoscrizione della domanda di partecipazione deve avvenire nei termini indicati nel</w:t>
      </w:r>
      <w:r w:rsidR="00502748" w:rsidRPr="00C432F4">
        <w:rPr>
          <w:rFonts w:ascii="Times New Roman" w:hAnsi="Times New Roman"/>
          <w:i/>
        </w:rPr>
        <w:t>lalettera invito</w:t>
      </w:r>
      <w:r w:rsidRPr="00C432F4">
        <w:rPr>
          <w:rFonts w:ascii="Times New Roman" w:eastAsia="TTE1979838t00" w:hAnsi="Times New Roman"/>
        </w:rPr>
        <w:t>)</w:t>
      </w:r>
    </w:p>
    <w:p w14:paraId="536D7847" w14:textId="77777777" w:rsidR="00732A9C" w:rsidRPr="00C432F4" w:rsidRDefault="00732A9C" w:rsidP="00AC5160">
      <w:pPr>
        <w:widowControl w:val="0"/>
        <w:autoSpaceDE w:val="0"/>
        <w:spacing w:line="564" w:lineRule="exact"/>
        <w:ind w:right="49"/>
        <w:rPr>
          <w:rFonts w:ascii="Times New Roman" w:eastAsia="TTE1979838t00" w:hAnsi="Times New Roman"/>
          <w:b/>
        </w:rPr>
      </w:pPr>
    </w:p>
    <w:p w14:paraId="29AC0C31" w14:textId="77777777" w:rsidR="00AC5160" w:rsidRPr="00C432F4" w:rsidRDefault="00AC5160" w:rsidP="00AC5160">
      <w:pPr>
        <w:widowControl w:val="0"/>
        <w:autoSpaceDE w:val="0"/>
        <w:spacing w:line="564" w:lineRule="exact"/>
        <w:ind w:right="49"/>
        <w:rPr>
          <w:rFonts w:ascii="Times New Roman" w:eastAsia="TTE1979838t00" w:hAnsi="Times New Roman"/>
          <w:b/>
        </w:rPr>
      </w:pPr>
      <w:r w:rsidRPr="00C432F4">
        <w:rPr>
          <w:rFonts w:ascii="Times New Roman" w:eastAsia="TTE1979838t00" w:hAnsi="Times New Roman"/>
          <w:b/>
        </w:rPr>
        <w:t>Il/I sottoscritto/i:</w:t>
      </w:r>
    </w:p>
    <w:p w14:paraId="485C89D1" w14:textId="77777777" w:rsidR="00A466ED" w:rsidRPr="00C432F4" w:rsidRDefault="00A466ED" w:rsidP="00A466ED">
      <w:pPr>
        <w:pStyle w:val="Paragrafoelenco"/>
        <w:widowControl w:val="0"/>
        <w:numPr>
          <w:ilvl w:val="0"/>
          <w:numId w:val="12"/>
        </w:numPr>
        <w:autoSpaceDE w:val="0"/>
        <w:spacing w:line="564" w:lineRule="exact"/>
        <w:ind w:right="49" w:hanging="720"/>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rPr>
        <w:t xml:space="preserve">Nome e </w:t>
      </w:r>
      <w:proofErr w:type="gramStart"/>
      <w:r w:rsidRPr="00C432F4">
        <w:rPr>
          <w:rFonts w:ascii="Times New Roman" w:eastAsia="TTE1979838t00" w:hAnsi="Times New Roman"/>
          <w:i/>
        </w:rPr>
        <w:t>cognome</w:t>
      </w:r>
      <w:r w:rsidRPr="00C432F4">
        <w:rPr>
          <w:rFonts w:ascii="Times New Roman" w:eastAsia="TTE1979838t00" w:hAnsi="Times New Roman"/>
        </w:rPr>
        <w:t>).............................................................................................................................</w:t>
      </w:r>
      <w:proofErr w:type="gramEnd"/>
    </w:p>
    <w:p w14:paraId="212004D9" w14:textId="77777777" w:rsidR="00A466ED" w:rsidRPr="00C432F4" w:rsidRDefault="00A466ED" w:rsidP="00A466ED">
      <w:pPr>
        <w:widowControl w:val="0"/>
        <w:autoSpaceDE w:val="0"/>
        <w:spacing w:line="564" w:lineRule="exact"/>
        <w:ind w:right="49"/>
        <w:jc w:val="both"/>
        <w:rPr>
          <w:rFonts w:ascii="Times New Roman" w:eastAsia="TTE1979838t00" w:hAnsi="Times New Roman"/>
        </w:rPr>
      </w:pPr>
      <w:r w:rsidRPr="00C432F4">
        <w:rPr>
          <w:rFonts w:ascii="Times New Roman" w:eastAsia="TTE1979838t00" w:hAnsi="Times New Roman"/>
        </w:rPr>
        <w:t>nato a ……………………………………………………………il ………………………………</w:t>
      </w:r>
      <w:proofErr w:type="gramStart"/>
      <w:r w:rsidRPr="00C432F4">
        <w:rPr>
          <w:rFonts w:ascii="Times New Roman" w:eastAsia="TTE1979838t00" w:hAnsi="Times New Roman"/>
        </w:rPr>
        <w:t>…….</w:t>
      </w:r>
      <w:proofErr w:type="gramEnd"/>
      <w:r w:rsidRPr="00C432F4">
        <w:rPr>
          <w:rFonts w:ascii="Times New Roman" w:eastAsia="TTE1979838t00" w:hAnsi="Times New Roman"/>
        </w:rPr>
        <w:t>.</w:t>
      </w:r>
    </w:p>
    <w:p w14:paraId="6466BE37" w14:textId="77777777" w:rsidR="00A466ED" w:rsidRPr="00C432F4" w:rsidRDefault="00A466ED" w:rsidP="00A466ED">
      <w:pPr>
        <w:widowControl w:val="0"/>
        <w:autoSpaceDE w:val="0"/>
        <w:spacing w:line="564" w:lineRule="exact"/>
        <w:ind w:right="49"/>
        <w:jc w:val="center"/>
        <w:rPr>
          <w:rFonts w:ascii="Times New Roman" w:eastAsia="Wingdings" w:hAnsi="Times New Roman"/>
        </w:rPr>
      </w:pPr>
      <w:r w:rsidRPr="00C432F4">
        <w:rPr>
          <w:rFonts w:ascii="Times New Roman" w:eastAsia="TTE1979838t00" w:hAnsi="Times New Roman"/>
        </w:rPr>
        <w:t>in qualità di (</w:t>
      </w:r>
      <w:r w:rsidRPr="00C432F4">
        <w:rPr>
          <w:rFonts w:ascii="Times New Roman" w:eastAsia="TTE1979838t00" w:hAnsi="Times New Roman"/>
          <w:i/>
          <w:iCs/>
          <w:u w:val="single"/>
        </w:rPr>
        <w:t>barrare la casella che interessa</w:t>
      </w:r>
      <w:r w:rsidRPr="00C432F4">
        <w:rPr>
          <w:rFonts w:ascii="Times New Roman" w:eastAsia="TTE1979838t00" w:hAnsi="Times New Roman"/>
        </w:rPr>
        <w:t>)</w:t>
      </w:r>
    </w:p>
    <w:p w14:paraId="549C2576"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Rappresentante Legale</w:t>
      </w:r>
    </w:p>
    <w:p w14:paraId="055605C6"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lastRenderedPageBreak/>
        <w:t xml:space="preserve">Procuratore del legale rappresentante (giusta procura allegata alla presente in copia conforme all’originale rilasciata dal Notaio) in nome e per conto dell’impresa rappresentata di cui sopra </w:t>
      </w:r>
    </w:p>
    <w:p w14:paraId="5028319B" w14:textId="34DAD2CC"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b/>
          <w:u w:val="single"/>
        </w:rPr>
      </w:pPr>
      <w:r w:rsidRPr="00C432F4">
        <w:rPr>
          <w:rFonts w:ascii="Times New Roman" w:hAnsi="Times New Roman"/>
        </w:rPr>
        <w:t xml:space="preserve">Curatore del fallimento dell’impresa suindicata, autorizzato all’esercizio provvisorio, </w:t>
      </w:r>
      <w:r w:rsidR="00DD0E98" w:rsidRPr="00C432F4">
        <w:rPr>
          <w:rFonts w:ascii="Times New Roman" w:hAnsi="Times New Roman"/>
        </w:rPr>
        <w:t>autorizzato dal</w:t>
      </w:r>
      <w:r w:rsidRPr="00C432F4">
        <w:rPr>
          <w:rFonts w:ascii="Times New Roman" w:hAnsi="Times New Roman"/>
        </w:rPr>
        <w:t xml:space="preserve"> giudice delegato a partecipare a procedure di affidamento ai sensi dell’art. 110 co. 3 lett. a) D.Lgs 50/16</w:t>
      </w:r>
    </w:p>
    <w:p w14:paraId="3103D563" w14:textId="77777777" w:rsidR="00AC5160" w:rsidRPr="00C432F4" w:rsidRDefault="00AC5160" w:rsidP="00AC5160">
      <w:pPr>
        <w:widowControl w:val="0"/>
        <w:autoSpaceDE w:val="0"/>
        <w:ind w:right="51"/>
        <w:rPr>
          <w:rFonts w:ascii="Times New Roman" w:eastAsia="TTE1979838t00" w:hAnsi="Times New Roman"/>
        </w:rPr>
      </w:pPr>
    </w:p>
    <w:p w14:paraId="7B1DF4C7" w14:textId="533E8A3A" w:rsidR="00AC5160" w:rsidRPr="00C432F4" w:rsidRDefault="00AC5160" w:rsidP="00B01178">
      <w:pPr>
        <w:widowControl w:val="0"/>
        <w:numPr>
          <w:ilvl w:val="0"/>
          <w:numId w:val="3"/>
        </w:numPr>
        <w:suppressAutoHyphens/>
        <w:autoSpaceDE w:val="0"/>
        <w:ind w:right="51" w:hanging="567"/>
        <w:jc w:val="both"/>
        <w:rPr>
          <w:rFonts w:ascii="Times New Roman" w:hAnsi="Times New Roman"/>
        </w:rPr>
      </w:pPr>
      <w:r w:rsidRPr="00C432F4">
        <w:rPr>
          <w:rFonts w:ascii="Times New Roman" w:hAnsi="Times New Roman"/>
        </w:rPr>
        <w:t xml:space="preserve">dell’IMPRESA Mandataria/Capogruppo/Organo Comune (per le Reti con organo </w:t>
      </w:r>
      <w:r w:rsidR="00DD0E98" w:rsidRPr="00C432F4">
        <w:rPr>
          <w:rFonts w:ascii="Times New Roman" w:hAnsi="Times New Roman"/>
        </w:rPr>
        <w:t>comune con potere</w:t>
      </w:r>
      <w:r w:rsidRPr="00C432F4">
        <w:rPr>
          <w:rFonts w:ascii="Times New Roman" w:hAnsi="Times New Roman"/>
        </w:rPr>
        <w:t xml:space="preserve"> di rappresentanza):</w:t>
      </w:r>
    </w:p>
    <w:p w14:paraId="474470E0" w14:textId="77777777" w:rsidR="00AC5160" w:rsidRPr="00C432F4" w:rsidRDefault="00AC5160" w:rsidP="00AC5160">
      <w:pPr>
        <w:widowControl w:val="0"/>
        <w:autoSpaceDE w:val="0"/>
        <w:spacing w:line="564" w:lineRule="exact"/>
        <w:ind w:right="49" w:firstLine="540"/>
        <w:jc w:val="both"/>
        <w:rPr>
          <w:rFonts w:ascii="Times New Roman" w:eastAsia="TTE1979838t00" w:hAnsi="Times New Roman"/>
        </w:rPr>
      </w:pPr>
      <w:r w:rsidRPr="00C432F4">
        <w:rPr>
          <w:rFonts w:ascii="Times New Roman" w:hAnsi="Times New Roman"/>
        </w:rPr>
        <w:t>…………………………………………………………………………………………………</w:t>
      </w:r>
      <w:r w:rsidRPr="00C432F4">
        <w:rPr>
          <w:rFonts w:ascii="Times New Roman" w:eastAsia="TTE1979838t00" w:hAnsi="Times New Roman"/>
        </w:rPr>
        <w:t>..</w:t>
      </w:r>
    </w:p>
    <w:p w14:paraId="27AB2183" w14:textId="77777777" w:rsidR="00AC5160" w:rsidRPr="00C432F4" w:rsidRDefault="00AC5160" w:rsidP="00AC5160">
      <w:pPr>
        <w:widowControl w:val="0"/>
        <w:autoSpaceDE w:val="0"/>
        <w:spacing w:line="564" w:lineRule="exact"/>
        <w:ind w:right="49" w:firstLine="540"/>
        <w:rPr>
          <w:rFonts w:ascii="Times New Roman" w:hAnsi="Times New Roman"/>
        </w:rPr>
      </w:pPr>
      <w:r w:rsidRPr="00C432F4">
        <w:rPr>
          <w:rFonts w:ascii="Times New Roman" w:eastAsia="TTE1979838t00" w:hAnsi="Times New Roman"/>
        </w:rPr>
        <w:t>con sede legale in…….................................................................................................................</w:t>
      </w:r>
    </w:p>
    <w:p w14:paraId="6B3153C9"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b/>
        </w:rPr>
        <w:t xml:space="preserve">2) </w:t>
      </w:r>
      <w:r w:rsidRPr="00C432F4">
        <w:rPr>
          <w:rFonts w:ascii="Times New Roman" w:eastAsia="TTE1979838t00" w:hAnsi="Times New Roman"/>
        </w:rPr>
        <w:t>(</w:t>
      </w:r>
      <w:r w:rsidRPr="00C432F4">
        <w:rPr>
          <w:rFonts w:ascii="Times New Roman" w:eastAsia="TTE1979838t00" w:hAnsi="Times New Roman"/>
          <w:i/>
        </w:rPr>
        <w:t>solo per imprese mandanti o consorziate o membro di Geie o rete</w:t>
      </w:r>
      <w:r w:rsidRPr="00C432F4">
        <w:rPr>
          <w:rFonts w:ascii="Times New Roman" w:eastAsia="TTE1979838t00" w:hAnsi="Times New Roman"/>
        </w:rPr>
        <w:t>)</w:t>
      </w:r>
    </w:p>
    <w:p w14:paraId="5E6844DF"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rPr>
        <w:t xml:space="preserve">Nome e </w:t>
      </w:r>
      <w:proofErr w:type="gramStart"/>
      <w:r w:rsidRPr="00C432F4">
        <w:rPr>
          <w:rFonts w:ascii="Times New Roman" w:eastAsia="TTE1979838t00" w:hAnsi="Times New Roman"/>
          <w:i/>
        </w:rPr>
        <w:t>cognome</w:t>
      </w:r>
      <w:r w:rsidRPr="00C432F4">
        <w:rPr>
          <w:rFonts w:ascii="Times New Roman" w:eastAsia="TTE1979838t00" w:hAnsi="Times New Roman"/>
        </w:rPr>
        <w:t>).............................................................................................................................</w:t>
      </w:r>
      <w:proofErr w:type="gramEnd"/>
    </w:p>
    <w:p w14:paraId="61270CC8"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nato a ……………………………………………………………il …………………</w:t>
      </w:r>
    </w:p>
    <w:p w14:paraId="32223278" w14:textId="77777777" w:rsidR="00AC5160" w:rsidRPr="00C432F4" w:rsidRDefault="00AC5160" w:rsidP="00AC5160">
      <w:pPr>
        <w:widowControl w:val="0"/>
        <w:autoSpaceDE w:val="0"/>
        <w:spacing w:line="564" w:lineRule="exact"/>
        <w:ind w:right="49"/>
        <w:rPr>
          <w:rFonts w:ascii="Times New Roman" w:eastAsia="Wingdings" w:hAnsi="Times New Roman"/>
        </w:rPr>
      </w:pPr>
      <w:r w:rsidRPr="00C432F4">
        <w:rPr>
          <w:rFonts w:ascii="Times New Roman" w:eastAsia="TTE1979838t00" w:hAnsi="Times New Roman"/>
        </w:rPr>
        <w:t xml:space="preserve">in qualità di: </w:t>
      </w:r>
      <w:r w:rsidRPr="00C432F4">
        <w:rPr>
          <w:rFonts w:ascii="Times New Roman" w:eastAsia="TTE1979838t00" w:hAnsi="Times New Roman"/>
          <w:i/>
        </w:rPr>
        <w:t>(</w:t>
      </w:r>
      <w:r w:rsidRPr="00C432F4">
        <w:rPr>
          <w:rFonts w:ascii="Times New Roman" w:eastAsia="TTE1979838t00" w:hAnsi="Times New Roman"/>
          <w:i/>
          <w:u w:val="single"/>
        </w:rPr>
        <w:t>barrare la casella che interessa</w:t>
      </w:r>
      <w:r w:rsidRPr="00C432F4">
        <w:rPr>
          <w:rFonts w:ascii="Times New Roman" w:eastAsia="TTE1979838t00" w:hAnsi="Times New Roman"/>
          <w:i/>
        </w:rPr>
        <w:t>)</w:t>
      </w:r>
    </w:p>
    <w:p w14:paraId="64F6E8F4"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Rappresentante Legale</w:t>
      </w:r>
    </w:p>
    <w:p w14:paraId="6F53BDCB"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 xml:space="preserve">Procuratore del legale rappresentante (giusta procura allegata alla presente in copia conforme all’originale rilasciata dal Notaio) in nome e per conto dell’impresa rappresentata di cui sopra </w:t>
      </w:r>
    </w:p>
    <w:p w14:paraId="7AA4F6D3"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b/>
          <w:u w:val="single"/>
        </w:rPr>
      </w:pPr>
      <w:r w:rsidRPr="00C432F4">
        <w:rPr>
          <w:rFonts w:ascii="Times New Roman" w:hAnsi="Times New Roman"/>
        </w:rPr>
        <w:t xml:space="preserve">Curatore del fallimento dell’impresa suindicata, autorizzato all’esercizio provvisorio, </w:t>
      </w:r>
      <w:proofErr w:type="gramStart"/>
      <w:r w:rsidRPr="00C432F4">
        <w:rPr>
          <w:rFonts w:ascii="Times New Roman" w:hAnsi="Times New Roman"/>
        </w:rPr>
        <w:t>autorizzato  dal</w:t>
      </w:r>
      <w:proofErr w:type="gramEnd"/>
      <w:r w:rsidRPr="00C432F4">
        <w:rPr>
          <w:rFonts w:ascii="Times New Roman" w:hAnsi="Times New Roman"/>
        </w:rPr>
        <w:t xml:space="preserve"> giudice delegato a partecipare a procedure di affidamento ai sensi dell’art. 110 co. 3 lett. a) D.Lgs 50/16</w:t>
      </w:r>
    </w:p>
    <w:p w14:paraId="259DF404" w14:textId="77777777" w:rsidR="00AC5160" w:rsidRPr="00C432F4" w:rsidRDefault="00AC5160" w:rsidP="00A466ED">
      <w:pPr>
        <w:widowControl w:val="0"/>
        <w:autoSpaceDE w:val="0"/>
        <w:spacing w:line="400" w:lineRule="exact"/>
        <w:ind w:right="49"/>
        <w:rPr>
          <w:rFonts w:ascii="Times New Roman" w:eastAsia="TTE1979838t00" w:hAnsi="Times New Roman"/>
        </w:rPr>
      </w:pPr>
    </w:p>
    <w:p w14:paraId="37A6FE91" w14:textId="77777777" w:rsidR="00AC5160" w:rsidRPr="00C432F4" w:rsidRDefault="00AC5160" w:rsidP="00AC5160">
      <w:pPr>
        <w:widowControl w:val="0"/>
        <w:numPr>
          <w:ilvl w:val="0"/>
          <w:numId w:val="3"/>
        </w:numPr>
        <w:suppressAutoHyphens/>
        <w:autoSpaceDE w:val="0"/>
        <w:spacing w:line="564" w:lineRule="exact"/>
        <w:ind w:left="540" w:right="49" w:hanging="540"/>
        <w:rPr>
          <w:rFonts w:ascii="Times New Roman" w:hAnsi="Times New Roman"/>
        </w:rPr>
      </w:pPr>
      <w:r w:rsidRPr="00C432F4">
        <w:rPr>
          <w:rFonts w:ascii="Times New Roman" w:eastAsia="TTE1979838t00" w:hAnsi="Times New Roman"/>
        </w:rPr>
        <w:t>dell’Impresa Mandante/Consorziata/Membro della rete</w:t>
      </w:r>
    </w:p>
    <w:p w14:paraId="1C80D499" w14:textId="77777777" w:rsidR="00AC5160" w:rsidRPr="00C432F4" w:rsidRDefault="00AC5160" w:rsidP="00AC5160">
      <w:pPr>
        <w:widowControl w:val="0"/>
        <w:autoSpaceDE w:val="0"/>
        <w:spacing w:line="564" w:lineRule="exact"/>
        <w:ind w:right="49" w:firstLine="540"/>
        <w:jc w:val="both"/>
        <w:rPr>
          <w:rFonts w:ascii="Times New Roman" w:eastAsia="TTE1979838t00" w:hAnsi="Times New Roman"/>
        </w:rPr>
      </w:pPr>
      <w:r w:rsidRPr="00C432F4">
        <w:rPr>
          <w:rFonts w:ascii="Times New Roman" w:hAnsi="Times New Roman"/>
        </w:rPr>
        <w:t>…………………………………………………………………………………………………</w:t>
      </w:r>
      <w:r w:rsidRPr="00C432F4">
        <w:rPr>
          <w:rFonts w:ascii="Times New Roman" w:eastAsia="TTE1979838t00" w:hAnsi="Times New Roman"/>
        </w:rPr>
        <w:t>..</w:t>
      </w:r>
    </w:p>
    <w:p w14:paraId="1568B5D8" w14:textId="77777777" w:rsidR="00AC5160" w:rsidRPr="00C432F4" w:rsidRDefault="00AC5160" w:rsidP="00AC5160">
      <w:pPr>
        <w:widowControl w:val="0"/>
        <w:autoSpaceDE w:val="0"/>
        <w:spacing w:line="564" w:lineRule="exact"/>
        <w:ind w:right="49" w:firstLine="540"/>
        <w:rPr>
          <w:rFonts w:ascii="Times New Roman" w:eastAsia="TTE1979838t00" w:hAnsi="Times New Roman"/>
        </w:rPr>
      </w:pPr>
      <w:r w:rsidRPr="00C432F4">
        <w:rPr>
          <w:rFonts w:ascii="Times New Roman" w:eastAsia="TTE1979838t00" w:hAnsi="Times New Roman"/>
        </w:rPr>
        <w:lastRenderedPageBreak/>
        <w:t>con sede legale in…….................................................................................................................</w:t>
      </w:r>
    </w:p>
    <w:p w14:paraId="6D14E526"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rPr>
        <w:t xml:space="preserve">Nome e </w:t>
      </w:r>
      <w:proofErr w:type="gramStart"/>
      <w:r w:rsidRPr="00C432F4">
        <w:rPr>
          <w:rFonts w:ascii="Times New Roman" w:eastAsia="TTE1979838t00" w:hAnsi="Times New Roman"/>
          <w:i/>
        </w:rPr>
        <w:t>cognome</w:t>
      </w:r>
      <w:r w:rsidRPr="00C432F4">
        <w:rPr>
          <w:rFonts w:ascii="Times New Roman" w:eastAsia="TTE1979838t00" w:hAnsi="Times New Roman"/>
        </w:rPr>
        <w:t>).............................................................................................................................</w:t>
      </w:r>
      <w:proofErr w:type="gramEnd"/>
    </w:p>
    <w:p w14:paraId="55A7E029"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nato a ……………………………………………………………il …………………</w:t>
      </w:r>
    </w:p>
    <w:p w14:paraId="244F5A64" w14:textId="77777777" w:rsidR="00AC5160" w:rsidRPr="00C432F4" w:rsidRDefault="00AC5160" w:rsidP="00AC5160">
      <w:pPr>
        <w:widowControl w:val="0"/>
        <w:autoSpaceDE w:val="0"/>
        <w:spacing w:line="564" w:lineRule="exact"/>
        <w:ind w:right="49"/>
        <w:rPr>
          <w:rFonts w:ascii="Times New Roman" w:eastAsia="Wingdings" w:hAnsi="Times New Roman"/>
        </w:rPr>
      </w:pPr>
      <w:r w:rsidRPr="00C432F4">
        <w:rPr>
          <w:rFonts w:ascii="Times New Roman" w:eastAsia="TTE1979838t00" w:hAnsi="Times New Roman"/>
        </w:rPr>
        <w:t xml:space="preserve">in qualità di: </w:t>
      </w:r>
      <w:r w:rsidRPr="00C432F4">
        <w:rPr>
          <w:rFonts w:ascii="Times New Roman" w:eastAsia="TTE1979838t00" w:hAnsi="Times New Roman"/>
          <w:i/>
        </w:rPr>
        <w:t>(</w:t>
      </w:r>
      <w:r w:rsidRPr="00C432F4">
        <w:rPr>
          <w:rFonts w:ascii="Times New Roman" w:eastAsia="TTE1979838t00" w:hAnsi="Times New Roman"/>
          <w:i/>
          <w:u w:val="single"/>
        </w:rPr>
        <w:t>barrare la casella che interessa</w:t>
      </w:r>
      <w:r w:rsidRPr="00C432F4">
        <w:rPr>
          <w:rFonts w:ascii="Times New Roman" w:eastAsia="TTE1979838t00" w:hAnsi="Times New Roman"/>
          <w:i/>
        </w:rPr>
        <w:t>)</w:t>
      </w:r>
    </w:p>
    <w:p w14:paraId="134B6B79"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Rappresentante Legale</w:t>
      </w:r>
    </w:p>
    <w:p w14:paraId="4F66BCD3"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 xml:space="preserve">Procuratore del legale rappresentante (giusta procura allegata alla presente in copia conforme all’originale rilasciata dal Notaio) in nome e per conto dell’impresa rappresentata di cui sopra </w:t>
      </w:r>
    </w:p>
    <w:p w14:paraId="3366C983"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b/>
          <w:u w:val="single"/>
        </w:rPr>
      </w:pPr>
      <w:r w:rsidRPr="00C432F4">
        <w:rPr>
          <w:rFonts w:ascii="Times New Roman" w:hAnsi="Times New Roman"/>
        </w:rPr>
        <w:t xml:space="preserve">Curatore del fallimento dell’impresa suindicata, autorizzato all’esercizio provvisorio, </w:t>
      </w:r>
      <w:proofErr w:type="gramStart"/>
      <w:r w:rsidRPr="00C432F4">
        <w:rPr>
          <w:rFonts w:ascii="Times New Roman" w:hAnsi="Times New Roman"/>
        </w:rPr>
        <w:t>autorizzato  dal</w:t>
      </w:r>
      <w:proofErr w:type="gramEnd"/>
      <w:r w:rsidRPr="00C432F4">
        <w:rPr>
          <w:rFonts w:ascii="Times New Roman" w:hAnsi="Times New Roman"/>
        </w:rPr>
        <w:t xml:space="preserve"> giudice delegato a partecipare a procedure di affidamento ai sensi dell’art. 110 co. 3 lett. a) D.Lgs 50/16</w:t>
      </w:r>
    </w:p>
    <w:p w14:paraId="094D7EC9" w14:textId="77777777" w:rsidR="00AC5160" w:rsidRPr="00C432F4" w:rsidRDefault="00AC5160" w:rsidP="00A466ED">
      <w:pPr>
        <w:widowControl w:val="0"/>
        <w:autoSpaceDE w:val="0"/>
        <w:spacing w:line="400" w:lineRule="exact"/>
        <w:ind w:right="49"/>
        <w:rPr>
          <w:rFonts w:ascii="Times New Roman" w:eastAsia="TTE1979838t00" w:hAnsi="Times New Roman"/>
        </w:rPr>
      </w:pPr>
    </w:p>
    <w:p w14:paraId="7D059079" w14:textId="77777777" w:rsidR="00AC5160" w:rsidRPr="00C432F4" w:rsidRDefault="00AC5160" w:rsidP="00AC5160">
      <w:pPr>
        <w:widowControl w:val="0"/>
        <w:numPr>
          <w:ilvl w:val="0"/>
          <w:numId w:val="3"/>
        </w:numPr>
        <w:suppressAutoHyphens/>
        <w:autoSpaceDE w:val="0"/>
        <w:spacing w:line="564" w:lineRule="exact"/>
        <w:ind w:left="540" w:right="49" w:hanging="540"/>
        <w:rPr>
          <w:rFonts w:ascii="Times New Roman" w:hAnsi="Times New Roman"/>
        </w:rPr>
      </w:pPr>
      <w:r w:rsidRPr="00C432F4">
        <w:rPr>
          <w:rFonts w:ascii="Times New Roman" w:eastAsia="TTE1979838t00" w:hAnsi="Times New Roman"/>
        </w:rPr>
        <w:t>dell’Impresa Mandante/Consorziata/Membro della rete</w:t>
      </w:r>
    </w:p>
    <w:p w14:paraId="59847FA5" w14:textId="77777777" w:rsidR="00AC5160" w:rsidRPr="00C432F4" w:rsidRDefault="00AC5160" w:rsidP="00AC5160">
      <w:pPr>
        <w:widowControl w:val="0"/>
        <w:autoSpaceDE w:val="0"/>
        <w:spacing w:line="564" w:lineRule="exact"/>
        <w:ind w:right="49" w:firstLine="540"/>
        <w:jc w:val="both"/>
        <w:rPr>
          <w:rFonts w:ascii="Times New Roman" w:eastAsia="TTE1979838t00" w:hAnsi="Times New Roman"/>
        </w:rPr>
      </w:pPr>
      <w:r w:rsidRPr="00C432F4">
        <w:rPr>
          <w:rFonts w:ascii="Times New Roman" w:hAnsi="Times New Roman"/>
        </w:rPr>
        <w:t>…………………………………………………………………………………………………</w:t>
      </w:r>
      <w:r w:rsidRPr="00C432F4">
        <w:rPr>
          <w:rFonts w:ascii="Times New Roman" w:eastAsia="TTE1979838t00" w:hAnsi="Times New Roman"/>
        </w:rPr>
        <w:t>..</w:t>
      </w:r>
    </w:p>
    <w:p w14:paraId="4B21C95D" w14:textId="77777777" w:rsidR="00AC5160" w:rsidRPr="00C432F4" w:rsidRDefault="00AC5160" w:rsidP="00AC5160">
      <w:pPr>
        <w:widowControl w:val="0"/>
        <w:autoSpaceDE w:val="0"/>
        <w:spacing w:line="564" w:lineRule="exact"/>
        <w:ind w:right="49" w:firstLine="540"/>
        <w:rPr>
          <w:rFonts w:ascii="Times New Roman" w:hAnsi="Times New Roman"/>
        </w:rPr>
      </w:pPr>
      <w:r w:rsidRPr="00C432F4">
        <w:rPr>
          <w:rFonts w:ascii="Times New Roman" w:eastAsia="TTE1979838t00" w:hAnsi="Times New Roman"/>
        </w:rPr>
        <w:t>con sede legale in…….................................................................................................................</w:t>
      </w:r>
    </w:p>
    <w:p w14:paraId="6A36C841"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rPr>
        <w:t xml:space="preserve">Nome e </w:t>
      </w:r>
      <w:proofErr w:type="gramStart"/>
      <w:r w:rsidRPr="00C432F4">
        <w:rPr>
          <w:rFonts w:ascii="Times New Roman" w:eastAsia="TTE1979838t00" w:hAnsi="Times New Roman"/>
          <w:i/>
        </w:rPr>
        <w:t>cognome</w:t>
      </w:r>
      <w:r w:rsidRPr="00C432F4">
        <w:rPr>
          <w:rFonts w:ascii="Times New Roman" w:eastAsia="TTE1979838t00" w:hAnsi="Times New Roman"/>
        </w:rPr>
        <w:t>).............................................................................................................................</w:t>
      </w:r>
      <w:proofErr w:type="gramEnd"/>
    </w:p>
    <w:p w14:paraId="52AD4CCA"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nato a ……………………………………………………………il …………………</w:t>
      </w:r>
    </w:p>
    <w:p w14:paraId="5D67BFCA" w14:textId="77777777" w:rsidR="00AC5160" w:rsidRPr="00C432F4" w:rsidRDefault="00AC5160" w:rsidP="00AC5160">
      <w:pPr>
        <w:widowControl w:val="0"/>
        <w:autoSpaceDE w:val="0"/>
        <w:spacing w:line="564" w:lineRule="exact"/>
        <w:ind w:right="49"/>
        <w:rPr>
          <w:rFonts w:ascii="Times New Roman" w:eastAsia="Wingdings" w:hAnsi="Times New Roman"/>
        </w:rPr>
      </w:pPr>
      <w:r w:rsidRPr="00C432F4">
        <w:rPr>
          <w:rFonts w:ascii="Times New Roman" w:eastAsia="TTE1979838t00" w:hAnsi="Times New Roman"/>
        </w:rPr>
        <w:t xml:space="preserve">in qualità di: </w:t>
      </w:r>
      <w:r w:rsidRPr="00C432F4">
        <w:rPr>
          <w:rFonts w:ascii="Times New Roman" w:eastAsia="TTE1979838t00" w:hAnsi="Times New Roman"/>
          <w:i/>
        </w:rPr>
        <w:t>(</w:t>
      </w:r>
      <w:r w:rsidRPr="00C432F4">
        <w:rPr>
          <w:rFonts w:ascii="Times New Roman" w:eastAsia="TTE1979838t00" w:hAnsi="Times New Roman"/>
          <w:i/>
          <w:u w:val="single"/>
        </w:rPr>
        <w:t>barrare la casella che interessa</w:t>
      </w:r>
      <w:r w:rsidRPr="00C432F4">
        <w:rPr>
          <w:rFonts w:ascii="Times New Roman" w:eastAsia="TTE1979838t00" w:hAnsi="Times New Roman"/>
          <w:i/>
        </w:rPr>
        <w:t>)</w:t>
      </w:r>
    </w:p>
    <w:p w14:paraId="7035A37D"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Rappresentante Legale</w:t>
      </w:r>
    </w:p>
    <w:p w14:paraId="54CDDCF5"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 xml:space="preserve">Procuratore del legale rappresentante (giusta procura allegata alla presente in copia conforme all’originale rilasciata dal Notaio) in nome e per conto dell’impresa rappresentata di cui sopra </w:t>
      </w:r>
    </w:p>
    <w:p w14:paraId="78A2883B"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b/>
          <w:u w:val="single"/>
        </w:rPr>
      </w:pPr>
      <w:r w:rsidRPr="00C432F4">
        <w:rPr>
          <w:rFonts w:ascii="Times New Roman" w:hAnsi="Times New Roman"/>
        </w:rPr>
        <w:t xml:space="preserve">Curatore del fallimento dell’impresa suindicata, autorizzato all’esercizio provvisorio, </w:t>
      </w:r>
      <w:proofErr w:type="gramStart"/>
      <w:r w:rsidRPr="00C432F4">
        <w:rPr>
          <w:rFonts w:ascii="Times New Roman" w:hAnsi="Times New Roman"/>
        </w:rPr>
        <w:lastRenderedPageBreak/>
        <w:t>autorizzato  dal</w:t>
      </w:r>
      <w:proofErr w:type="gramEnd"/>
      <w:r w:rsidRPr="00C432F4">
        <w:rPr>
          <w:rFonts w:ascii="Times New Roman" w:hAnsi="Times New Roman"/>
        </w:rPr>
        <w:t xml:space="preserve"> giudice delegato a partecipare a procedure di affidamento ai sensi dell’art. 110 co. 3 lett. a) D.Lgs 50/16</w:t>
      </w:r>
    </w:p>
    <w:p w14:paraId="0E51287D" w14:textId="77777777" w:rsidR="00AC5160" w:rsidRPr="00C432F4" w:rsidRDefault="00AC5160" w:rsidP="00A466ED">
      <w:pPr>
        <w:widowControl w:val="0"/>
        <w:autoSpaceDE w:val="0"/>
        <w:spacing w:line="400" w:lineRule="exact"/>
        <w:ind w:right="49"/>
        <w:rPr>
          <w:rFonts w:ascii="Times New Roman" w:eastAsia="TTE1979838t00" w:hAnsi="Times New Roman"/>
        </w:rPr>
      </w:pPr>
    </w:p>
    <w:p w14:paraId="5A8AE9FF" w14:textId="77777777" w:rsidR="00AC5160" w:rsidRPr="00C432F4" w:rsidRDefault="00AC5160" w:rsidP="00AC5160">
      <w:pPr>
        <w:widowControl w:val="0"/>
        <w:numPr>
          <w:ilvl w:val="0"/>
          <w:numId w:val="3"/>
        </w:numPr>
        <w:suppressAutoHyphens/>
        <w:autoSpaceDE w:val="0"/>
        <w:spacing w:line="564" w:lineRule="exact"/>
        <w:ind w:left="540" w:right="49" w:hanging="540"/>
        <w:rPr>
          <w:rFonts w:ascii="Times New Roman" w:hAnsi="Times New Roman"/>
        </w:rPr>
      </w:pPr>
      <w:r w:rsidRPr="00C432F4">
        <w:rPr>
          <w:rFonts w:ascii="Times New Roman" w:eastAsia="TTE1979838t00" w:hAnsi="Times New Roman"/>
        </w:rPr>
        <w:t>dell’Impresa Mandante/Consorziata/Membro della rete</w:t>
      </w:r>
    </w:p>
    <w:p w14:paraId="1E3FCA62" w14:textId="77777777" w:rsidR="00AC5160" w:rsidRPr="00C432F4" w:rsidRDefault="00AC5160" w:rsidP="00AC5160">
      <w:pPr>
        <w:widowControl w:val="0"/>
        <w:autoSpaceDE w:val="0"/>
        <w:spacing w:line="564" w:lineRule="exact"/>
        <w:ind w:right="49" w:firstLine="540"/>
        <w:jc w:val="both"/>
        <w:rPr>
          <w:rFonts w:ascii="Times New Roman" w:eastAsia="TTE1979838t00" w:hAnsi="Times New Roman"/>
        </w:rPr>
      </w:pPr>
      <w:r w:rsidRPr="00C432F4">
        <w:rPr>
          <w:rFonts w:ascii="Times New Roman" w:hAnsi="Times New Roman"/>
        </w:rPr>
        <w:t>…………………………………………………………………………………………………</w:t>
      </w:r>
      <w:r w:rsidRPr="00C432F4">
        <w:rPr>
          <w:rFonts w:ascii="Times New Roman" w:eastAsia="TTE1979838t00" w:hAnsi="Times New Roman"/>
        </w:rPr>
        <w:t>..</w:t>
      </w:r>
    </w:p>
    <w:p w14:paraId="1043D6EA" w14:textId="77777777" w:rsidR="00AC5160" w:rsidRPr="00C432F4" w:rsidRDefault="00AC5160" w:rsidP="00AC5160">
      <w:pPr>
        <w:widowControl w:val="0"/>
        <w:autoSpaceDE w:val="0"/>
        <w:spacing w:line="564" w:lineRule="exact"/>
        <w:ind w:right="49" w:firstLine="540"/>
        <w:rPr>
          <w:rFonts w:ascii="Times New Roman" w:eastAsia="TTE1979838t00" w:hAnsi="Times New Roman"/>
        </w:rPr>
      </w:pPr>
      <w:r w:rsidRPr="00C432F4">
        <w:rPr>
          <w:rFonts w:ascii="Times New Roman" w:eastAsia="TTE1979838t00" w:hAnsi="Times New Roman"/>
        </w:rPr>
        <w:t>con sede legale in…….................................................................................................................</w:t>
      </w:r>
    </w:p>
    <w:p w14:paraId="15988329" w14:textId="77777777" w:rsidR="00AC5160" w:rsidRPr="00C432F4" w:rsidRDefault="00AC5160" w:rsidP="00AC5160">
      <w:pPr>
        <w:widowControl w:val="0"/>
        <w:autoSpaceDE w:val="0"/>
        <w:spacing w:line="564" w:lineRule="exact"/>
        <w:ind w:right="49"/>
        <w:rPr>
          <w:rFonts w:ascii="Times New Roman" w:eastAsia="TTE1979838t00" w:hAnsi="Times New Roman"/>
        </w:rPr>
      </w:pPr>
    </w:p>
    <w:p w14:paraId="16EC7F8F" w14:textId="77777777" w:rsidR="00AC5160" w:rsidRPr="00C432F4" w:rsidRDefault="00AC5160" w:rsidP="00AC5160">
      <w:pPr>
        <w:widowControl w:val="0"/>
        <w:autoSpaceDE w:val="0"/>
        <w:spacing w:line="564" w:lineRule="exact"/>
        <w:ind w:right="49"/>
        <w:rPr>
          <w:rFonts w:ascii="Times New Roman" w:eastAsia="TTE1979838t00" w:hAnsi="Times New Roman"/>
          <w:b/>
          <w:u w:val="single"/>
        </w:rPr>
      </w:pPr>
      <w:r w:rsidRPr="00C432F4">
        <w:rPr>
          <w:rFonts w:ascii="Times New Roman" w:eastAsia="TTE1979838t00" w:hAnsi="Times New Roman"/>
        </w:rPr>
        <w:t>in nome e per conto delle imprese rispettivamente rappresentate,</w:t>
      </w:r>
    </w:p>
    <w:p w14:paraId="09E64541" w14:textId="77777777" w:rsidR="00AC5160" w:rsidRPr="00C432F4" w:rsidRDefault="00AC5160" w:rsidP="00AC5160">
      <w:pPr>
        <w:widowControl w:val="0"/>
        <w:autoSpaceDE w:val="0"/>
        <w:spacing w:line="564" w:lineRule="exact"/>
        <w:ind w:right="49"/>
        <w:jc w:val="center"/>
        <w:rPr>
          <w:rFonts w:ascii="Times New Roman" w:eastAsia="TTE1979838t00" w:hAnsi="Times New Roman"/>
        </w:rPr>
      </w:pPr>
      <w:r w:rsidRPr="00C432F4">
        <w:rPr>
          <w:rFonts w:ascii="Times New Roman" w:eastAsia="TTE1979838t00" w:hAnsi="Times New Roman"/>
          <w:b/>
          <w:u w:val="single"/>
        </w:rPr>
        <w:t>CHIEDE/</w:t>
      </w:r>
      <w:r w:rsidR="00655B30" w:rsidRPr="00C432F4">
        <w:rPr>
          <w:rFonts w:ascii="Times New Roman" w:eastAsia="TTE1979838t00" w:hAnsi="Times New Roman"/>
          <w:b/>
          <w:u w:val="single"/>
        </w:rPr>
        <w:t>CHIED</w:t>
      </w:r>
      <w:r w:rsidRPr="00C432F4">
        <w:rPr>
          <w:rFonts w:ascii="Times New Roman" w:eastAsia="TTE1979838t00" w:hAnsi="Times New Roman"/>
          <w:b/>
          <w:u w:val="single"/>
        </w:rPr>
        <w:t>ONO DI PARTECIPARE</w:t>
      </w:r>
      <w:r w:rsidRPr="00C432F4">
        <w:rPr>
          <w:rFonts w:ascii="Times New Roman" w:eastAsia="TTE1979838t00" w:hAnsi="Times New Roman"/>
        </w:rPr>
        <w:t xml:space="preserve"> alla procedura suindicata </w:t>
      </w:r>
    </w:p>
    <w:p w14:paraId="61FB79D8" w14:textId="77777777" w:rsidR="00AC5160" w:rsidRPr="00C432F4" w:rsidRDefault="00AC5160" w:rsidP="00AC5160">
      <w:pPr>
        <w:widowControl w:val="0"/>
        <w:autoSpaceDE w:val="0"/>
        <w:spacing w:line="564" w:lineRule="exact"/>
        <w:ind w:right="49"/>
        <w:jc w:val="center"/>
        <w:rPr>
          <w:rFonts w:ascii="Times New Roman" w:eastAsia="Wingdings" w:hAnsi="Times New Roman"/>
        </w:rPr>
      </w:pPr>
      <w:r w:rsidRPr="00C432F4">
        <w:rPr>
          <w:rFonts w:ascii="Times New Roman" w:eastAsia="TTE1979838t00" w:hAnsi="Times New Roman"/>
        </w:rPr>
        <w:t>(</w:t>
      </w:r>
      <w:r w:rsidRPr="00C432F4">
        <w:rPr>
          <w:rFonts w:ascii="Times New Roman" w:eastAsia="TTE1979838t00" w:hAnsi="Times New Roman"/>
          <w:i/>
          <w:iCs/>
          <w:u w:val="single"/>
        </w:rPr>
        <w:t>barrare la casella che interessa e completare</w:t>
      </w:r>
      <w:r w:rsidRPr="00C432F4">
        <w:rPr>
          <w:rFonts w:ascii="Times New Roman" w:eastAsia="TTE1979838t00" w:hAnsi="Times New Roman"/>
        </w:rPr>
        <w:t>)</w:t>
      </w:r>
    </w:p>
    <w:p w14:paraId="077E4C42" w14:textId="77777777" w:rsidR="00AC5160" w:rsidRPr="00C432F4" w:rsidRDefault="00AC5160" w:rsidP="00AC5160">
      <w:pPr>
        <w:widowControl w:val="0"/>
        <w:autoSpaceDE w:val="0"/>
        <w:spacing w:line="564" w:lineRule="exact"/>
        <w:ind w:right="49"/>
        <w:jc w:val="center"/>
        <w:rPr>
          <w:rFonts w:ascii="Times New Roman" w:eastAsia="TTE1979838t00" w:hAnsi="Times New Roman"/>
        </w:rPr>
      </w:pPr>
    </w:p>
    <w:p w14:paraId="13402BF6" w14:textId="77777777" w:rsidR="00AC5160" w:rsidRPr="00C432F4" w:rsidRDefault="00AC5160" w:rsidP="002A171B">
      <w:pPr>
        <w:widowControl w:val="0"/>
        <w:numPr>
          <w:ilvl w:val="0"/>
          <w:numId w:val="11"/>
        </w:numPr>
        <w:tabs>
          <w:tab w:val="clear" w:pos="780"/>
        </w:tabs>
        <w:suppressAutoHyphens/>
        <w:autoSpaceDE w:val="0"/>
        <w:spacing w:line="564" w:lineRule="exact"/>
        <w:ind w:left="567" w:right="49" w:hanging="283"/>
        <w:jc w:val="both"/>
        <w:rPr>
          <w:rFonts w:ascii="Times New Roman" w:eastAsia="Wingdings" w:hAnsi="Times New Roman"/>
        </w:rPr>
      </w:pPr>
      <w:r w:rsidRPr="00C432F4">
        <w:rPr>
          <w:rFonts w:ascii="Times New Roman" w:eastAsia="TTE1979838t00" w:hAnsi="Times New Roman"/>
        </w:rPr>
        <w:tab/>
      </w:r>
      <w:r w:rsidRPr="00C432F4">
        <w:rPr>
          <w:rFonts w:ascii="Times New Roman" w:eastAsia="TTE1979838t00" w:hAnsi="Times New Roman"/>
          <w:b/>
        </w:rPr>
        <w:t xml:space="preserve">RAGGRUPPAMENTO TEMPORANEO DI IMPRESE </w:t>
      </w:r>
      <w:r w:rsidRPr="00C432F4">
        <w:rPr>
          <w:rFonts w:ascii="Times New Roman" w:eastAsia="TTE1979838t00" w:hAnsi="Times New Roman"/>
        </w:rPr>
        <w:t xml:space="preserve">di cui all’art 45 co.2 lett. d) D.Lgs 50/16                      </w:t>
      </w:r>
    </w:p>
    <w:p w14:paraId="1FE347BF" w14:textId="77777777" w:rsidR="00AC5160" w:rsidRPr="00C432F4" w:rsidRDefault="00AC5160" w:rsidP="00AC5160">
      <w:pPr>
        <w:widowControl w:val="0"/>
        <w:autoSpaceDE w:val="0"/>
        <w:spacing w:line="564" w:lineRule="exact"/>
        <w:ind w:left="705" w:right="49"/>
        <w:rPr>
          <w:rFonts w:ascii="Times New Roman" w:eastAsia="TTE1979838t00" w:hAnsi="Times New Roman"/>
        </w:rPr>
      </w:pPr>
      <w:r w:rsidRPr="00C432F4">
        <w:rPr>
          <w:rFonts w:ascii="Times New Roman" w:eastAsia="Wingdings" w:hAnsi="Times New Roman"/>
        </w:rPr>
        <w:t></w:t>
      </w:r>
      <w:r w:rsidRPr="00C432F4">
        <w:rPr>
          <w:rFonts w:ascii="Times New Roman" w:eastAsia="TTE1979838t00" w:hAnsi="Times New Roman"/>
        </w:rPr>
        <w:t xml:space="preserve">costituendo                      </w:t>
      </w:r>
      <w:r w:rsidRPr="00C432F4">
        <w:rPr>
          <w:rFonts w:ascii="Times New Roman" w:eastAsia="TTE1979838t00" w:hAnsi="Times New Roman"/>
        </w:rPr>
        <w:t>costituito</w:t>
      </w:r>
    </w:p>
    <w:p w14:paraId="6D4439E2" w14:textId="77777777" w:rsidR="00AC5160" w:rsidRPr="00C432F4" w:rsidRDefault="00AC5160" w:rsidP="00AC5160">
      <w:pPr>
        <w:widowControl w:val="0"/>
        <w:autoSpaceDE w:val="0"/>
        <w:spacing w:line="564" w:lineRule="exact"/>
        <w:ind w:right="49" w:firstLine="705"/>
        <w:rPr>
          <w:rFonts w:ascii="Times New Roman" w:eastAsia="Wingdings" w:hAnsi="Times New Roman"/>
        </w:rPr>
      </w:pPr>
      <w:r w:rsidRPr="00C432F4">
        <w:rPr>
          <w:rFonts w:ascii="Times New Roman" w:eastAsia="TTE1979838t00" w:hAnsi="Times New Roman"/>
        </w:rPr>
        <w:t>composto dalle imprese suindicate</w:t>
      </w:r>
    </w:p>
    <w:p w14:paraId="6D6D8896" w14:textId="77777777" w:rsidR="00AC5160" w:rsidRPr="00C432F4" w:rsidRDefault="00AC5160" w:rsidP="002A171B">
      <w:pPr>
        <w:widowControl w:val="0"/>
        <w:numPr>
          <w:ilvl w:val="0"/>
          <w:numId w:val="11"/>
        </w:numPr>
        <w:tabs>
          <w:tab w:val="clear" w:pos="780"/>
        </w:tabs>
        <w:suppressAutoHyphens/>
        <w:autoSpaceDE w:val="0"/>
        <w:spacing w:line="564" w:lineRule="exact"/>
        <w:ind w:left="567" w:right="49" w:hanging="283"/>
        <w:jc w:val="both"/>
        <w:rPr>
          <w:rFonts w:ascii="Times New Roman" w:eastAsia="Wingdings" w:hAnsi="Times New Roman"/>
        </w:rPr>
      </w:pPr>
      <w:r w:rsidRPr="00C432F4">
        <w:rPr>
          <w:rFonts w:ascii="Times New Roman" w:eastAsia="TTE1979838t00" w:hAnsi="Times New Roman"/>
          <w:b/>
        </w:rPr>
        <w:t>CONSORZIO ORDINARIO DI CONCORRENTI</w:t>
      </w:r>
      <w:r w:rsidRPr="00C432F4">
        <w:rPr>
          <w:rFonts w:ascii="Times New Roman" w:eastAsia="TTE1979838t00" w:hAnsi="Times New Roman"/>
        </w:rPr>
        <w:t xml:space="preserve"> di cui all’art 45 co.2 lett. e) D.Lgs </w:t>
      </w:r>
      <w:proofErr w:type="spellStart"/>
      <w:r w:rsidRPr="00C432F4">
        <w:rPr>
          <w:rFonts w:ascii="Times New Roman" w:eastAsia="TTE1979838t00" w:hAnsi="Times New Roman"/>
        </w:rPr>
        <w:t>D.Lgs</w:t>
      </w:r>
      <w:proofErr w:type="spellEnd"/>
      <w:r w:rsidRPr="00C432F4">
        <w:rPr>
          <w:rFonts w:ascii="Times New Roman" w:eastAsia="TTE1979838t00" w:hAnsi="Times New Roman"/>
        </w:rPr>
        <w:t xml:space="preserve"> 50/16   </w:t>
      </w:r>
    </w:p>
    <w:p w14:paraId="1E1DDB81" w14:textId="77777777" w:rsidR="00AC5160" w:rsidRPr="00C432F4" w:rsidRDefault="00AC5160" w:rsidP="00AC5160">
      <w:pPr>
        <w:widowControl w:val="0"/>
        <w:autoSpaceDE w:val="0"/>
        <w:spacing w:line="564" w:lineRule="exact"/>
        <w:ind w:left="705" w:right="51"/>
        <w:rPr>
          <w:rFonts w:ascii="Times New Roman" w:eastAsia="TTE1979838t00" w:hAnsi="Times New Roman"/>
        </w:rPr>
      </w:pPr>
      <w:r w:rsidRPr="00C432F4">
        <w:rPr>
          <w:rFonts w:ascii="Times New Roman" w:eastAsia="Wingdings" w:hAnsi="Times New Roman"/>
        </w:rPr>
        <w:t></w:t>
      </w:r>
      <w:r w:rsidRPr="00C432F4">
        <w:rPr>
          <w:rFonts w:ascii="Times New Roman" w:eastAsia="TTE1979838t00" w:hAnsi="Times New Roman"/>
        </w:rPr>
        <w:t xml:space="preserve">costituendo                      </w:t>
      </w:r>
      <w:proofErr w:type="gramStart"/>
      <w:r w:rsidRPr="00C432F4">
        <w:rPr>
          <w:rFonts w:ascii="Times New Roman" w:eastAsia="TTE1979838t00" w:hAnsi="Times New Roman"/>
        </w:rPr>
        <w:t>  costituito</w:t>
      </w:r>
      <w:proofErr w:type="gramEnd"/>
    </w:p>
    <w:p w14:paraId="7A7AA4D3" w14:textId="77777777" w:rsidR="00AC5160" w:rsidRPr="00C432F4" w:rsidRDefault="00AC5160" w:rsidP="00AC5160">
      <w:pPr>
        <w:widowControl w:val="0"/>
        <w:autoSpaceDE w:val="0"/>
        <w:spacing w:line="564" w:lineRule="exact"/>
        <w:ind w:right="51" w:firstLine="705"/>
        <w:rPr>
          <w:rFonts w:ascii="Times New Roman" w:eastAsia="Wingdings" w:hAnsi="Times New Roman"/>
        </w:rPr>
      </w:pPr>
      <w:r w:rsidRPr="00C432F4">
        <w:rPr>
          <w:rFonts w:ascii="Times New Roman" w:eastAsia="TTE1979838t00" w:hAnsi="Times New Roman"/>
        </w:rPr>
        <w:t>composto dalle imprese suindicate</w:t>
      </w:r>
    </w:p>
    <w:p w14:paraId="4E121F00" w14:textId="77777777" w:rsidR="00AC5160" w:rsidRPr="00C432F4" w:rsidRDefault="002327FB" w:rsidP="002A171B">
      <w:pPr>
        <w:widowControl w:val="0"/>
        <w:numPr>
          <w:ilvl w:val="0"/>
          <w:numId w:val="11"/>
        </w:numPr>
        <w:tabs>
          <w:tab w:val="clear" w:pos="780"/>
        </w:tabs>
        <w:suppressAutoHyphens/>
        <w:autoSpaceDE w:val="0"/>
        <w:spacing w:line="564" w:lineRule="exact"/>
        <w:ind w:left="567" w:right="49" w:hanging="283"/>
        <w:jc w:val="both"/>
        <w:rPr>
          <w:rFonts w:ascii="Times New Roman" w:eastAsia="Wingdings" w:hAnsi="Times New Roman"/>
        </w:rPr>
      </w:pPr>
      <w:r w:rsidRPr="00C432F4">
        <w:rPr>
          <w:rFonts w:ascii="Times New Roman" w:eastAsia="TTE1979838t00" w:hAnsi="Times New Roman"/>
          <w:b/>
        </w:rPr>
        <w:t>A</w:t>
      </w:r>
      <w:r w:rsidR="00AC5160" w:rsidRPr="00C432F4">
        <w:rPr>
          <w:rFonts w:ascii="Times New Roman" w:eastAsia="TTE1979838t00" w:hAnsi="Times New Roman"/>
          <w:b/>
        </w:rPr>
        <w:t>GGREGAZIONE DI IMPRESE ADERENTI A CONTRATTO DI RETE</w:t>
      </w:r>
      <w:r w:rsidR="00AC5160" w:rsidRPr="00C432F4">
        <w:rPr>
          <w:rFonts w:ascii="Times New Roman" w:eastAsia="TTE1979838t00" w:hAnsi="Times New Roman"/>
        </w:rPr>
        <w:t xml:space="preserve"> di cui all’art 45 co.2 lett. f) D.Lgs 50/16  </w:t>
      </w:r>
    </w:p>
    <w:p w14:paraId="283C0FA7" w14:textId="77777777" w:rsidR="00AC5160" w:rsidRPr="00C432F4" w:rsidRDefault="00AC5160" w:rsidP="00AC5160">
      <w:pPr>
        <w:widowControl w:val="0"/>
        <w:autoSpaceDE w:val="0"/>
        <w:spacing w:line="564" w:lineRule="exact"/>
        <w:ind w:left="1134" w:right="49" w:hanging="425"/>
        <w:rPr>
          <w:rFonts w:ascii="Times New Roman" w:eastAsia="TTE1979838t00" w:hAnsi="Times New Roman"/>
        </w:rPr>
      </w:pPr>
      <w:r w:rsidRPr="00C432F4">
        <w:rPr>
          <w:rFonts w:ascii="Times New Roman" w:eastAsia="Wingdings" w:hAnsi="Times New Roman"/>
        </w:rPr>
        <w:lastRenderedPageBreak/>
        <w:t></w:t>
      </w:r>
      <w:r w:rsidRPr="00C432F4">
        <w:rPr>
          <w:rFonts w:ascii="Times New Roman" w:eastAsia="TTE1979838t00" w:hAnsi="Times New Roman"/>
        </w:rPr>
        <w:tab/>
        <w:t xml:space="preserve">dotata di un organo comune con potere di rappresentanza e di soggettività giuridica che concorre per le imprese sotto indicate </w:t>
      </w:r>
      <w:r w:rsidRPr="00C432F4">
        <w:rPr>
          <w:rFonts w:ascii="Times New Roman" w:eastAsia="TTE1979838t00" w:hAnsi="Times New Roman"/>
          <w:i/>
        </w:rPr>
        <w:t>(</w:t>
      </w:r>
      <w:r w:rsidRPr="00C432F4">
        <w:rPr>
          <w:rFonts w:ascii="Times New Roman" w:eastAsia="TTE1979838t00" w:hAnsi="Times New Roman"/>
          <w:i/>
          <w:u w:val="single"/>
        </w:rPr>
        <w:t>indicare denominazione e sede legale</w:t>
      </w:r>
      <w:r w:rsidRPr="00C432F4">
        <w:rPr>
          <w:rFonts w:ascii="Times New Roman" w:eastAsia="TTE1979838t00" w:hAnsi="Times New Roman"/>
          <w:i/>
        </w:rPr>
        <w:t>)</w:t>
      </w:r>
    </w:p>
    <w:p w14:paraId="23314C8A" w14:textId="77777777" w:rsidR="00AC5160" w:rsidRPr="00C432F4" w:rsidRDefault="00AC5160" w:rsidP="00AC5160">
      <w:pPr>
        <w:widowControl w:val="0"/>
        <w:autoSpaceDE w:val="0"/>
        <w:spacing w:line="564" w:lineRule="exact"/>
        <w:ind w:left="708" w:right="49" w:firstLine="348"/>
        <w:rPr>
          <w:rFonts w:ascii="Times New Roman" w:eastAsia="TTE1979838t00" w:hAnsi="Times New Roman"/>
        </w:rPr>
      </w:pPr>
      <w:r w:rsidRPr="00C432F4">
        <w:rPr>
          <w:rFonts w:ascii="Times New Roman" w:eastAsia="TTE1979838t00" w:hAnsi="Times New Roman"/>
        </w:rPr>
        <w:t>..……………………………………………………………………………………………</w:t>
      </w:r>
    </w:p>
    <w:p w14:paraId="35521FED" w14:textId="77777777" w:rsidR="00AC5160" w:rsidRPr="00C432F4" w:rsidRDefault="00AC5160" w:rsidP="00AC5160">
      <w:pPr>
        <w:widowControl w:val="0"/>
        <w:autoSpaceDE w:val="0"/>
        <w:spacing w:line="564" w:lineRule="exact"/>
        <w:ind w:left="708" w:right="49" w:firstLine="348"/>
        <w:rPr>
          <w:rFonts w:ascii="Times New Roman" w:eastAsia="TTE1979838t00" w:hAnsi="Times New Roman"/>
        </w:rPr>
      </w:pPr>
      <w:r w:rsidRPr="00C432F4">
        <w:rPr>
          <w:rFonts w:ascii="Times New Roman" w:eastAsia="TTE1979838t00" w:hAnsi="Times New Roman"/>
        </w:rPr>
        <w:t>..……………………………………………………………………………………………</w:t>
      </w:r>
    </w:p>
    <w:p w14:paraId="2A9FA01D" w14:textId="77777777" w:rsidR="00AC5160" w:rsidRPr="00C432F4" w:rsidRDefault="00AC5160" w:rsidP="00AC5160">
      <w:pPr>
        <w:widowControl w:val="0"/>
        <w:autoSpaceDE w:val="0"/>
        <w:spacing w:line="564" w:lineRule="exact"/>
        <w:ind w:left="1080" w:right="49"/>
        <w:jc w:val="both"/>
        <w:rPr>
          <w:rFonts w:ascii="Times New Roman" w:eastAsia="Wingdings" w:hAnsi="Times New Roman"/>
        </w:rPr>
      </w:pPr>
      <w:r w:rsidRPr="00C432F4">
        <w:rPr>
          <w:rFonts w:ascii="Times New Roman" w:eastAsia="TTE1979838t00" w:hAnsi="Times New Roman"/>
        </w:rPr>
        <w:t xml:space="preserve">e che l’organo comune è il seguente </w:t>
      </w:r>
      <w:r w:rsidRPr="00C432F4">
        <w:rPr>
          <w:rFonts w:ascii="Times New Roman" w:eastAsia="TTE1979838t00" w:hAnsi="Times New Roman"/>
          <w:u w:val="single"/>
        </w:rPr>
        <w:t>(</w:t>
      </w:r>
      <w:r w:rsidRPr="00C432F4">
        <w:rPr>
          <w:rFonts w:ascii="Times New Roman" w:eastAsia="TTE1979838t00" w:hAnsi="Times New Roman"/>
          <w:i/>
          <w:u w:val="single"/>
        </w:rPr>
        <w:t>indicare di seguito denominazione e sede legale</w:t>
      </w:r>
      <w:proofErr w:type="gramStart"/>
      <w:r w:rsidRPr="00C432F4">
        <w:rPr>
          <w:rFonts w:ascii="Times New Roman" w:eastAsia="TTE1979838t00" w:hAnsi="Times New Roman"/>
        </w:rPr>
        <w:t>)..</w:t>
      </w:r>
      <w:proofErr w:type="gramEnd"/>
      <w:r w:rsidRPr="00C432F4">
        <w:rPr>
          <w:rFonts w:ascii="Times New Roman" w:eastAsia="TTE1979838t00" w:hAnsi="Times New Roman"/>
        </w:rPr>
        <w:t>……………………………………………………………………………..……………;</w:t>
      </w:r>
    </w:p>
    <w:p w14:paraId="48CE4A48" w14:textId="77777777" w:rsidR="00AC5160" w:rsidRPr="00C432F4" w:rsidRDefault="00AC5160" w:rsidP="00AC5160">
      <w:pPr>
        <w:widowControl w:val="0"/>
        <w:autoSpaceDE w:val="0"/>
        <w:spacing w:line="564" w:lineRule="exact"/>
        <w:ind w:left="1134" w:right="49" w:hanging="414"/>
        <w:jc w:val="both"/>
        <w:rPr>
          <w:rFonts w:ascii="Times New Roman" w:eastAsia="Wingdings" w:hAnsi="Times New Roman"/>
        </w:rPr>
      </w:pPr>
      <w:r w:rsidRPr="00C432F4">
        <w:rPr>
          <w:rFonts w:ascii="Times New Roman" w:eastAsia="Wingdings" w:hAnsi="Times New Roman"/>
        </w:rPr>
        <w:t></w:t>
      </w:r>
      <w:r w:rsidRPr="00C432F4">
        <w:rPr>
          <w:rFonts w:ascii="Times New Roman" w:eastAsia="TTE1979838t00" w:hAnsi="Times New Roman"/>
        </w:rPr>
        <w:tab/>
        <w:t xml:space="preserve">dotata di un organo comune con potere di rappresentanza ma priva di soggettività giuridica e che l’organo comune è il seguente </w:t>
      </w:r>
      <w:r w:rsidRPr="00C432F4">
        <w:rPr>
          <w:rFonts w:ascii="Times New Roman" w:eastAsia="TTE1979838t00" w:hAnsi="Times New Roman"/>
          <w:i/>
        </w:rPr>
        <w:t>(</w:t>
      </w:r>
      <w:r w:rsidRPr="00C432F4">
        <w:rPr>
          <w:rFonts w:ascii="Times New Roman" w:eastAsia="TTE1979838t00" w:hAnsi="Times New Roman"/>
          <w:i/>
          <w:u w:val="single"/>
        </w:rPr>
        <w:t xml:space="preserve">indicare di seguito denominazione e sede </w:t>
      </w:r>
      <w:proofErr w:type="gramStart"/>
      <w:r w:rsidRPr="00C432F4">
        <w:rPr>
          <w:rFonts w:ascii="Times New Roman" w:eastAsia="TTE1979838t00" w:hAnsi="Times New Roman"/>
          <w:i/>
          <w:u w:val="single"/>
        </w:rPr>
        <w:t>legale</w:t>
      </w:r>
      <w:r w:rsidRPr="00C432F4">
        <w:rPr>
          <w:rFonts w:ascii="Times New Roman" w:eastAsia="TTE1979838t00" w:hAnsi="Times New Roman"/>
          <w:i/>
        </w:rPr>
        <w:t>)</w:t>
      </w:r>
      <w:r w:rsidRPr="00C432F4">
        <w:rPr>
          <w:rFonts w:ascii="Times New Roman" w:eastAsia="TTE1979838t00" w:hAnsi="Times New Roman"/>
        </w:rPr>
        <w:t>…</w:t>
      </w:r>
      <w:proofErr w:type="gramEnd"/>
      <w:r w:rsidRPr="00C432F4">
        <w:rPr>
          <w:rFonts w:ascii="Times New Roman" w:eastAsia="TTE1979838t00" w:hAnsi="Times New Roman"/>
        </w:rPr>
        <w:t>………………………..………..…………………………………………;</w:t>
      </w:r>
    </w:p>
    <w:p w14:paraId="2D048C84" w14:textId="77777777" w:rsidR="00AC5160" w:rsidRPr="00C432F4" w:rsidRDefault="00AC5160" w:rsidP="00AC5160">
      <w:pPr>
        <w:widowControl w:val="0"/>
        <w:autoSpaceDE w:val="0"/>
        <w:spacing w:line="564" w:lineRule="exact"/>
        <w:ind w:left="1134" w:right="49" w:hanging="425"/>
        <w:jc w:val="both"/>
        <w:rPr>
          <w:rFonts w:ascii="Times New Roman" w:eastAsia="Wingdings" w:hAnsi="Times New Roman"/>
        </w:rPr>
      </w:pPr>
      <w:r w:rsidRPr="00C432F4">
        <w:rPr>
          <w:rFonts w:ascii="Times New Roman" w:eastAsia="Wingdings" w:hAnsi="Times New Roman"/>
        </w:rPr>
        <w:t></w:t>
      </w:r>
      <w:r w:rsidRPr="00C432F4">
        <w:rPr>
          <w:rFonts w:ascii="Times New Roman" w:eastAsia="TTE1979838t00" w:hAnsi="Times New Roman"/>
        </w:rPr>
        <w:tab/>
        <w:t>dotata di un organo comune privo del potere di rappresentanza o di rete sprovvista di organo comune, ovvero, dotata di organo comune privo dei requisiti di qualificazione richiesti per assumere la veste di mandataria che partecipa nella forma di raggruppamento:</w:t>
      </w:r>
    </w:p>
    <w:p w14:paraId="228F6E0F" w14:textId="77777777" w:rsidR="00AC5160" w:rsidRPr="00C432F4" w:rsidRDefault="00AC5160" w:rsidP="00AC5160">
      <w:pPr>
        <w:widowControl w:val="0"/>
        <w:tabs>
          <w:tab w:val="left" w:pos="1418"/>
        </w:tabs>
        <w:autoSpaceDE w:val="0"/>
        <w:spacing w:line="564" w:lineRule="exact"/>
        <w:ind w:left="360" w:right="49" w:firstLine="1058"/>
        <w:rPr>
          <w:rFonts w:ascii="Times New Roman" w:eastAsia="TTE1979838t00" w:hAnsi="Times New Roman"/>
          <w:b/>
        </w:rPr>
      </w:pPr>
      <w:r w:rsidRPr="00C432F4">
        <w:rPr>
          <w:rFonts w:ascii="Times New Roman" w:eastAsia="Wingdings" w:hAnsi="Times New Roman"/>
        </w:rPr>
        <w:t></w:t>
      </w:r>
      <w:r w:rsidRPr="00C432F4">
        <w:rPr>
          <w:rFonts w:ascii="Times New Roman" w:eastAsia="TTE1979838t00" w:hAnsi="Times New Roman"/>
        </w:rPr>
        <w:t xml:space="preserve">costituendo        </w:t>
      </w:r>
      <w:r w:rsidRPr="00C432F4">
        <w:rPr>
          <w:rFonts w:ascii="Times New Roman" w:eastAsia="TTE1979838t00" w:hAnsi="Times New Roman"/>
        </w:rPr>
        <w:t>costituito</w:t>
      </w:r>
    </w:p>
    <w:p w14:paraId="737E0193" w14:textId="77777777" w:rsidR="00AC5160" w:rsidRPr="00C432F4" w:rsidRDefault="00AC5160" w:rsidP="00AC5160">
      <w:pPr>
        <w:widowControl w:val="0"/>
        <w:numPr>
          <w:ilvl w:val="0"/>
          <w:numId w:val="2"/>
        </w:numPr>
        <w:suppressAutoHyphens/>
        <w:autoSpaceDE w:val="0"/>
        <w:spacing w:line="564" w:lineRule="exact"/>
        <w:ind w:right="49"/>
        <w:rPr>
          <w:rFonts w:ascii="Times New Roman" w:hAnsi="Times New Roman"/>
        </w:rPr>
      </w:pPr>
      <w:r w:rsidRPr="00C432F4">
        <w:rPr>
          <w:rFonts w:ascii="Times New Roman" w:eastAsia="TTE1979838t00" w:hAnsi="Times New Roman"/>
          <w:b/>
        </w:rPr>
        <w:t>GEIE</w:t>
      </w:r>
      <w:r w:rsidRPr="00C432F4">
        <w:rPr>
          <w:rFonts w:ascii="Times New Roman" w:eastAsia="TTE1979838t00" w:hAnsi="Times New Roman"/>
        </w:rPr>
        <w:t xml:space="preserve"> di cui all’art 45 co.2 lett. g) D.Lgs 50/16   </w:t>
      </w:r>
    </w:p>
    <w:p w14:paraId="440F5339" w14:textId="77777777" w:rsidR="00AC5160" w:rsidRPr="00C432F4" w:rsidRDefault="00AC5160" w:rsidP="00AC5160">
      <w:pPr>
        <w:widowControl w:val="0"/>
        <w:autoSpaceDE w:val="0"/>
        <w:spacing w:line="564" w:lineRule="exact"/>
        <w:ind w:left="360" w:right="49" w:firstLine="345"/>
        <w:rPr>
          <w:rFonts w:ascii="Times New Roman" w:eastAsia="TTE1979838t00" w:hAnsi="Times New Roman"/>
        </w:rPr>
      </w:pPr>
      <w:r w:rsidRPr="00C432F4">
        <w:rPr>
          <w:rFonts w:ascii="Times New Roman" w:eastAsia="Wingdings" w:hAnsi="Times New Roman"/>
        </w:rPr>
        <w:t></w:t>
      </w:r>
      <w:r w:rsidRPr="00C432F4">
        <w:rPr>
          <w:rFonts w:ascii="Times New Roman" w:eastAsia="TTE1979838t00" w:hAnsi="Times New Roman"/>
        </w:rPr>
        <w:t xml:space="preserve">costituendo        </w:t>
      </w:r>
      <w:r w:rsidRPr="00C432F4">
        <w:rPr>
          <w:rFonts w:ascii="Times New Roman" w:eastAsia="TTE1979838t00" w:hAnsi="Times New Roman"/>
        </w:rPr>
        <w:t>costituito</w:t>
      </w:r>
    </w:p>
    <w:p w14:paraId="1AF87E10" w14:textId="77777777" w:rsidR="00AC5160" w:rsidRPr="00C432F4" w:rsidRDefault="00AC5160" w:rsidP="00AC5160">
      <w:pPr>
        <w:widowControl w:val="0"/>
        <w:autoSpaceDE w:val="0"/>
        <w:spacing w:line="564" w:lineRule="exact"/>
        <w:ind w:right="49" w:firstLine="720"/>
        <w:rPr>
          <w:rFonts w:ascii="Times New Roman" w:eastAsia="TTE1979838t00" w:hAnsi="Times New Roman"/>
        </w:rPr>
      </w:pPr>
      <w:r w:rsidRPr="00C432F4">
        <w:rPr>
          <w:rFonts w:ascii="Times New Roman" w:eastAsia="TTE1979838t00" w:hAnsi="Times New Roman"/>
        </w:rPr>
        <w:t>composto dalle imprese suindicate;</w:t>
      </w:r>
    </w:p>
    <w:p w14:paraId="4A08E2CF" w14:textId="77777777" w:rsidR="00AC5160" w:rsidRPr="00C432F4" w:rsidRDefault="00AC5160" w:rsidP="00AC5160">
      <w:pPr>
        <w:widowControl w:val="0"/>
        <w:autoSpaceDE w:val="0"/>
        <w:spacing w:line="360" w:lineRule="auto"/>
        <w:jc w:val="both"/>
        <w:rPr>
          <w:rFonts w:ascii="Times New Roman" w:eastAsia="TTE1979838t00" w:hAnsi="Times New Roman"/>
        </w:rPr>
      </w:pPr>
    </w:p>
    <w:p w14:paraId="51F2057A" w14:textId="77777777" w:rsidR="00AC5160" w:rsidRPr="00C432F4" w:rsidRDefault="00AC5160" w:rsidP="00AC5160">
      <w:pPr>
        <w:widowControl w:val="0"/>
        <w:autoSpaceDE w:val="0"/>
        <w:spacing w:line="360" w:lineRule="auto"/>
        <w:jc w:val="both"/>
        <w:rPr>
          <w:rFonts w:ascii="Times New Roman" w:eastAsia="TTE1979838t00" w:hAnsi="Times New Roman"/>
          <w:b/>
          <w:u w:val="single"/>
        </w:rPr>
      </w:pPr>
      <w:r w:rsidRPr="00C432F4">
        <w:rPr>
          <w:rFonts w:ascii="Times New Roman" w:eastAsia="TTE1979838t00" w:hAnsi="Times New Roman"/>
        </w:rPr>
        <w:t xml:space="preserve">e, in conformità alle disposizioni del D.P.R. 28.12.2000, n. 445, articolo 47 in particolare, e consapevole delle sanzioni penali previste dall'articolo 76 dello stesso Decreto per le ipotesi di falsità in atti e dichiarazioni mendaci ivi indicate, </w:t>
      </w:r>
    </w:p>
    <w:p w14:paraId="4CC8F0D6" w14:textId="77777777" w:rsidR="00AC5160" w:rsidRPr="00C432F4" w:rsidRDefault="00AC5160" w:rsidP="00AC5160">
      <w:pPr>
        <w:widowControl w:val="0"/>
        <w:autoSpaceDE w:val="0"/>
        <w:spacing w:line="564" w:lineRule="exact"/>
        <w:ind w:right="49"/>
        <w:jc w:val="center"/>
        <w:rPr>
          <w:rFonts w:ascii="Times New Roman" w:hAnsi="Times New Roman"/>
        </w:rPr>
      </w:pPr>
      <w:r w:rsidRPr="00C432F4">
        <w:rPr>
          <w:rFonts w:ascii="Times New Roman" w:eastAsia="TTE1979838t00" w:hAnsi="Times New Roman"/>
          <w:b/>
          <w:u w:val="single"/>
        </w:rPr>
        <w:lastRenderedPageBreak/>
        <w:t>DICHIARA/DICHIARANO:</w:t>
      </w:r>
    </w:p>
    <w:p w14:paraId="53CC2193" w14:textId="77777777" w:rsidR="00AC5160" w:rsidRPr="00C432F4" w:rsidRDefault="00AC5160" w:rsidP="00AC5160">
      <w:pPr>
        <w:widowControl w:val="0"/>
        <w:autoSpaceDE w:val="0"/>
        <w:jc w:val="both"/>
        <w:rPr>
          <w:rFonts w:ascii="Times New Roman" w:eastAsia="TTE1979838t00" w:hAnsi="Times New Roman"/>
        </w:rPr>
      </w:pPr>
      <w:r w:rsidRPr="00C432F4">
        <w:rPr>
          <w:rFonts w:ascii="Times New Roman" w:eastAsia="TTE1979838t00" w:hAnsi="Times New Roman"/>
        </w:rPr>
        <w:t>(</w:t>
      </w:r>
      <w:r w:rsidRPr="00C432F4">
        <w:rPr>
          <w:rFonts w:ascii="Times New Roman" w:hAnsi="Times New Roman"/>
          <w:i/>
        </w:rPr>
        <w:t>per i concorrenti non residenti in Italia, documentazione idonea equivalente secondo la legislazione dello Stato di appartenenza, con la quale il dichiara/dichiarano</w:t>
      </w:r>
      <w:r w:rsidRPr="00C432F4">
        <w:rPr>
          <w:rFonts w:ascii="Times New Roman" w:hAnsi="Times New Roman"/>
        </w:rPr>
        <w:t>)</w:t>
      </w:r>
    </w:p>
    <w:p w14:paraId="5930EA74" w14:textId="77777777" w:rsidR="00AC5160" w:rsidRPr="00C432F4" w:rsidRDefault="00AC5160" w:rsidP="00AC5160">
      <w:pPr>
        <w:widowControl w:val="0"/>
        <w:autoSpaceDE w:val="0"/>
        <w:spacing w:line="564" w:lineRule="exact"/>
        <w:ind w:right="49" w:firstLine="720"/>
        <w:rPr>
          <w:rFonts w:ascii="Times New Roman" w:eastAsia="TTE1979838t00" w:hAnsi="Times New Roman"/>
        </w:rPr>
      </w:pPr>
    </w:p>
    <w:p w14:paraId="449F4D1D" w14:textId="77777777" w:rsidR="00AC5160" w:rsidRPr="00C432F4" w:rsidRDefault="00AC5160" w:rsidP="00CA72B2">
      <w:pPr>
        <w:pStyle w:val="Paragrafoelenco"/>
        <w:widowControl w:val="0"/>
        <w:numPr>
          <w:ilvl w:val="0"/>
          <w:numId w:val="13"/>
        </w:numPr>
        <w:suppressAutoHyphens/>
        <w:autoSpaceDE w:val="0"/>
        <w:spacing w:line="564" w:lineRule="exact"/>
        <w:ind w:right="49"/>
        <w:rPr>
          <w:rFonts w:ascii="Times New Roman" w:eastAsia="TTE1979838t00" w:hAnsi="Times New Roman"/>
        </w:rPr>
      </w:pPr>
      <w:r w:rsidRPr="00C432F4">
        <w:rPr>
          <w:rFonts w:ascii="Times New Roman" w:eastAsia="TTE1979838t00" w:hAnsi="Times New Roman"/>
        </w:rPr>
        <w:t xml:space="preserve">che l’impresa Mandataria/Capogruppo e le </w:t>
      </w:r>
      <w:r w:rsidR="002327FB" w:rsidRPr="00C432F4">
        <w:rPr>
          <w:rFonts w:ascii="Times New Roman" w:eastAsia="TTE1979838t00" w:hAnsi="Times New Roman"/>
        </w:rPr>
        <w:t>categorie/</w:t>
      </w:r>
      <w:r w:rsidRPr="00C432F4">
        <w:rPr>
          <w:rFonts w:ascii="Times New Roman" w:eastAsia="TTE1979838t00" w:hAnsi="Times New Roman"/>
        </w:rPr>
        <w:t>quote di esecuzione di ciascun partecipante alla gara sono quelle indicate nella tabella sottostante:</w:t>
      </w:r>
    </w:p>
    <w:p w14:paraId="2E5E3DBC" w14:textId="77777777" w:rsidR="00AC5160" w:rsidRPr="00C432F4" w:rsidRDefault="00AC5160" w:rsidP="00AC5160">
      <w:pPr>
        <w:widowControl w:val="0"/>
        <w:autoSpaceDE w:val="0"/>
        <w:spacing w:line="564" w:lineRule="exact"/>
        <w:ind w:left="360" w:right="49"/>
        <w:rPr>
          <w:rFonts w:ascii="Times New Roman" w:eastAsia="TTE1979838t00" w:hAnsi="Times New Roman"/>
        </w:rPr>
      </w:pPr>
    </w:p>
    <w:tbl>
      <w:tblPr>
        <w:tblW w:w="106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3403"/>
        <w:gridCol w:w="2126"/>
        <w:gridCol w:w="2335"/>
      </w:tblGrid>
      <w:tr w:rsidR="00AC5160" w:rsidRPr="00C432F4" w14:paraId="21F17E15" w14:textId="77777777" w:rsidTr="005D5260">
        <w:tc>
          <w:tcPr>
            <w:tcW w:w="2835" w:type="dxa"/>
          </w:tcPr>
          <w:p w14:paraId="707313DC" w14:textId="77777777" w:rsidR="00AC5160" w:rsidRPr="00C432F4" w:rsidRDefault="00AC5160" w:rsidP="00E65FBE">
            <w:pPr>
              <w:spacing w:before="40" w:after="40"/>
              <w:jc w:val="both"/>
              <w:rPr>
                <w:rFonts w:ascii="Times New Roman" w:hAnsi="Times New Roman"/>
              </w:rPr>
            </w:pPr>
            <w:r w:rsidRPr="00C432F4">
              <w:rPr>
                <w:rFonts w:ascii="Times New Roman" w:hAnsi="Times New Roman"/>
              </w:rPr>
              <w:t xml:space="preserve">RUOLO </w:t>
            </w:r>
          </w:p>
          <w:p w14:paraId="09CDD277" w14:textId="77777777" w:rsidR="00AC5160" w:rsidRPr="00C432F4" w:rsidRDefault="00AC5160" w:rsidP="00E65FBE">
            <w:pPr>
              <w:spacing w:before="40" w:after="40"/>
              <w:jc w:val="both"/>
              <w:rPr>
                <w:rFonts w:ascii="Times New Roman" w:hAnsi="Times New Roman"/>
              </w:rPr>
            </w:pPr>
            <w:r w:rsidRPr="00C432F4">
              <w:rPr>
                <w:rFonts w:ascii="Times New Roman" w:hAnsi="Times New Roman"/>
              </w:rPr>
              <w:t>Mandataria/Capogruppo oppure Mandante/Consorziata/impresa facente parte del contratto di rete</w:t>
            </w:r>
          </w:p>
        </w:tc>
        <w:tc>
          <w:tcPr>
            <w:tcW w:w="3403" w:type="dxa"/>
            <w:shd w:val="clear" w:color="auto" w:fill="auto"/>
          </w:tcPr>
          <w:p w14:paraId="380FD64E" w14:textId="77777777" w:rsidR="00AC5160" w:rsidRPr="00C432F4" w:rsidRDefault="00AC5160" w:rsidP="00E65FBE">
            <w:pPr>
              <w:spacing w:before="40" w:after="40"/>
              <w:rPr>
                <w:rFonts w:ascii="Times New Roman" w:hAnsi="Times New Roman"/>
              </w:rPr>
            </w:pPr>
          </w:p>
          <w:p w14:paraId="529D3538" w14:textId="77777777" w:rsidR="005D5260" w:rsidRPr="00C432F4" w:rsidRDefault="005D5260" w:rsidP="005D5260">
            <w:pPr>
              <w:spacing w:before="40" w:after="40"/>
              <w:rPr>
                <w:rFonts w:ascii="Times New Roman" w:hAnsi="Times New Roman"/>
              </w:rPr>
            </w:pPr>
          </w:p>
          <w:p w14:paraId="740F78BC" w14:textId="77777777" w:rsidR="00AC5160" w:rsidRPr="00C432F4" w:rsidRDefault="00AC5160" w:rsidP="005D5260">
            <w:pPr>
              <w:spacing w:before="40" w:after="40"/>
              <w:rPr>
                <w:rFonts w:ascii="Times New Roman" w:hAnsi="Times New Roman"/>
              </w:rPr>
            </w:pPr>
            <w:r w:rsidRPr="00C432F4">
              <w:rPr>
                <w:rFonts w:ascii="Times New Roman" w:hAnsi="Times New Roman"/>
              </w:rPr>
              <w:t>CATEGORIA</w:t>
            </w:r>
          </w:p>
        </w:tc>
        <w:tc>
          <w:tcPr>
            <w:tcW w:w="2126" w:type="dxa"/>
            <w:shd w:val="clear" w:color="auto" w:fill="auto"/>
            <w:vAlign w:val="center"/>
          </w:tcPr>
          <w:p w14:paraId="1097CADF" w14:textId="77777777" w:rsidR="00AC5160" w:rsidRPr="00C432F4" w:rsidRDefault="00AC5160" w:rsidP="00931CC2">
            <w:pPr>
              <w:pStyle w:val="sche3"/>
              <w:widowControl/>
              <w:spacing w:beforeLines="20" w:before="48" w:afterLines="20" w:after="48"/>
              <w:jc w:val="center"/>
              <w:rPr>
                <w:sz w:val="24"/>
                <w:szCs w:val="24"/>
                <w:lang w:val="it-IT"/>
              </w:rPr>
            </w:pPr>
            <w:r w:rsidRPr="00C432F4">
              <w:rPr>
                <w:sz w:val="24"/>
                <w:szCs w:val="24"/>
                <w:lang w:val="it-IT"/>
              </w:rPr>
              <w:t>PERCENTUALE DI ESECUZIONE</w:t>
            </w:r>
          </w:p>
        </w:tc>
        <w:tc>
          <w:tcPr>
            <w:tcW w:w="2335" w:type="dxa"/>
            <w:shd w:val="clear" w:color="auto" w:fill="auto"/>
            <w:vAlign w:val="center"/>
          </w:tcPr>
          <w:p w14:paraId="2A4E892E" w14:textId="77777777" w:rsidR="00AC5160" w:rsidRPr="00C432F4" w:rsidRDefault="00AC5160" w:rsidP="00931CC2">
            <w:pPr>
              <w:pStyle w:val="sche3"/>
              <w:widowControl/>
              <w:spacing w:beforeLines="20" w:before="48" w:afterLines="20" w:after="48"/>
              <w:jc w:val="center"/>
              <w:rPr>
                <w:sz w:val="24"/>
                <w:szCs w:val="24"/>
                <w:lang w:val="it-IT"/>
              </w:rPr>
            </w:pPr>
            <w:r w:rsidRPr="00C432F4">
              <w:rPr>
                <w:sz w:val="24"/>
                <w:szCs w:val="24"/>
                <w:lang w:val="it-IT"/>
              </w:rPr>
              <w:t>%</w:t>
            </w:r>
          </w:p>
        </w:tc>
      </w:tr>
      <w:tr w:rsidR="00AC5160" w:rsidRPr="00C432F4" w14:paraId="383B365F" w14:textId="77777777" w:rsidTr="005D5260">
        <w:tc>
          <w:tcPr>
            <w:tcW w:w="2835" w:type="dxa"/>
          </w:tcPr>
          <w:p w14:paraId="487EB356" w14:textId="77777777" w:rsidR="00AC5160" w:rsidRPr="00C432F4" w:rsidRDefault="00AC5160" w:rsidP="00E65FBE">
            <w:pPr>
              <w:spacing w:before="40" w:after="40"/>
              <w:jc w:val="both"/>
              <w:rPr>
                <w:rFonts w:ascii="Times New Roman" w:hAnsi="Times New Roman"/>
              </w:rPr>
            </w:pPr>
          </w:p>
        </w:tc>
        <w:tc>
          <w:tcPr>
            <w:tcW w:w="3403" w:type="dxa"/>
            <w:shd w:val="clear" w:color="auto" w:fill="auto"/>
          </w:tcPr>
          <w:p w14:paraId="3FB2BD90" w14:textId="77777777" w:rsidR="00AC5160" w:rsidRPr="00C432F4" w:rsidRDefault="00AC5160" w:rsidP="00E65FBE">
            <w:pPr>
              <w:spacing w:before="40" w:after="40"/>
              <w:rPr>
                <w:rFonts w:ascii="Times New Roman" w:hAnsi="Times New Roman"/>
              </w:rPr>
            </w:pPr>
          </w:p>
        </w:tc>
        <w:tc>
          <w:tcPr>
            <w:tcW w:w="2126" w:type="dxa"/>
            <w:shd w:val="clear" w:color="auto" w:fill="auto"/>
            <w:vAlign w:val="center"/>
          </w:tcPr>
          <w:p w14:paraId="471F168D" w14:textId="77777777" w:rsidR="00AC5160" w:rsidRPr="00C432F4" w:rsidRDefault="00AC5160" w:rsidP="00931CC2">
            <w:pPr>
              <w:pStyle w:val="sche3"/>
              <w:widowControl/>
              <w:spacing w:beforeLines="20" w:before="48" w:afterLines="20" w:after="48"/>
              <w:jc w:val="center"/>
              <w:rPr>
                <w:sz w:val="24"/>
                <w:szCs w:val="24"/>
                <w:lang w:val="it-IT"/>
              </w:rPr>
            </w:pPr>
          </w:p>
        </w:tc>
        <w:tc>
          <w:tcPr>
            <w:tcW w:w="2335" w:type="dxa"/>
            <w:shd w:val="clear" w:color="auto" w:fill="auto"/>
            <w:vAlign w:val="center"/>
          </w:tcPr>
          <w:p w14:paraId="0EB105E1" w14:textId="77777777" w:rsidR="00AC5160" w:rsidRPr="00C432F4" w:rsidRDefault="00AC5160" w:rsidP="00931CC2">
            <w:pPr>
              <w:pStyle w:val="sche3"/>
              <w:widowControl/>
              <w:spacing w:beforeLines="20" w:before="48" w:afterLines="20" w:after="48"/>
              <w:jc w:val="center"/>
              <w:rPr>
                <w:sz w:val="24"/>
                <w:szCs w:val="24"/>
                <w:lang w:val="it-IT"/>
              </w:rPr>
            </w:pPr>
            <w:r w:rsidRPr="00C432F4">
              <w:rPr>
                <w:sz w:val="24"/>
                <w:szCs w:val="24"/>
                <w:lang w:val="it-IT"/>
              </w:rPr>
              <w:t>%</w:t>
            </w:r>
          </w:p>
        </w:tc>
      </w:tr>
      <w:tr w:rsidR="00AC5160" w:rsidRPr="00C432F4" w14:paraId="41A4B538" w14:textId="77777777" w:rsidTr="005D5260">
        <w:tc>
          <w:tcPr>
            <w:tcW w:w="2835" w:type="dxa"/>
          </w:tcPr>
          <w:p w14:paraId="52A1A5BD" w14:textId="77777777" w:rsidR="00AC5160" w:rsidRPr="00C432F4" w:rsidRDefault="00AC5160" w:rsidP="00E65FBE">
            <w:pPr>
              <w:spacing w:before="40" w:after="40"/>
              <w:jc w:val="center"/>
              <w:rPr>
                <w:rFonts w:ascii="Times New Roman" w:hAnsi="Times New Roman"/>
              </w:rPr>
            </w:pPr>
          </w:p>
        </w:tc>
        <w:tc>
          <w:tcPr>
            <w:tcW w:w="3403" w:type="dxa"/>
            <w:shd w:val="clear" w:color="auto" w:fill="auto"/>
          </w:tcPr>
          <w:p w14:paraId="1E602B97" w14:textId="77777777" w:rsidR="00AC5160" w:rsidRPr="00C432F4" w:rsidRDefault="00AC5160" w:rsidP="00E65FBE">
            <w:pPr>
              <w:spacing w:before="40" w:after="40"/>
              <w:rPr>
                <w:rFonts w:ascii="Times New Roman" w:hAnsi="Times New Roman"/>
              </w:rPr>
            </w:pPr>
          </w:p>
        </w:tc>
        <w:tc>
          <w:tcPr>
            <w:tcW w:w="2126" w:type="dxa"/>
            <w:shd w:val="clear" w:color="auto" w:fill="auto"/>
            <w:vAlign w:val="center"/>
          </w:tcPr>
          <w:p w14:paraId="6A74F0DB" w14:textId="77777777" w:rsidR="00AC5160" w:rsidRPr="00C432F4" w:rsidRDefault="00AC5160" w:rsidP="00931CC2">
            <w:pPr>
              <w:pStyle w:val="sche3"/>
              <w:widowControl/>
              <w:spacing w:beforeLines="20" w:before="48" w:afterLines="20" w:after="48"/>
              <w:jc w:val="center"/>
              <w:rPr>
                <w:sz w:val="24"/>
                <w:szCs w:val="24"/>
                <w:lang w:val="it-IT"/>
              </w:rPr>
            </w:pPr>
          </w:p>
        </w:tc>
        <w:tc>
          <w:tcPr>
            <w:tcW w:w="2335" w:type="dxa"/>
            <w:shd w:val="clear" w:color="auto" w:fill="auto"/>
            <w:vAlign w:val="center"/>
          </w:tcPr>
          <w:p w14:paraId="2348F9D2" w14:textId="77777777" w:rsidR="00AC5160" w:rsidRPr="00C432F4" w:rsidRDefault="00AC5160" w:rsidP="00931CC2">
            <w:pPr>
              <w:pStyle w:val="sche3"/>
              <w:widowControl/>
              <w:spacing w:beforeLines="20" w:before="48" w:afterLines="20" w:after="48"/>
              <w:jc w:val="center"/>
              <w:rPr>
                <w:sz w:val="24"/>
                <w:szCs w:val="24"/>
                <w:lang w:val="it-IT"/>
              </w:rPr>
            </w:pPr>
            <w:r w:rsidRPr="00C432F4">
              <w:rPr>
                <w:sz w:val="24"/>
                <w:szCs w:val="24"/>
                <w:lang w:val="it-IT"/>
              </w:rPr>
              <w:t>%</w:t>
            </w:r>
          </w:p>
        </w:tc>
      </w:tr>
      <w:tr w:rsidR="00AC5160" w:rsidRPr="00C432F4" w14:paraId="471A13EA" w14:textId="77777777" w:rsidTr="005D5260">
        <w:tc>
          <w:tcPr>
            <w:tcW w:w="2835" w:type="dxa"/>
          </w:tcPr>
          <w:p w14:paraId="66C90D91" w14:textId="77777777" w:rsidR="00AC5160" w:rsidRPr="00C432F4" w:rsidRDefault="00AC5160" w:rsidP="00E65FBE">
            <w:pPr>
              <w:spacing w:before="40" w:after="40"/>
              <w:jc w:val="center"/>
              <w:rPr>
                <w:rFonts w:ascii="Times New Roman" w:hAnsi="Times New Roman"/>
              </w:rPr>
            </w:pPr>
          </w:p>
        </w:tc>
        <w:tc>
          <w:tcPr>
            <w:tcW w:w="3403" w:type="dxa"/>
            <w:shd w:val="clear" w:color="auto" w:fill="auto"/>
          </w:tcPr>
          <w:p w14:paraId="4A1A66EA" w14:textId="77777777" w:rsidR="00AC5160" w:rsidRPr="00C432F4" w:rsidRDefault="00AC5160" w:rsidP="00E65FBE">
            <w:pPr>
              <w:spacing w:before="40" w:after="40"/>
              <w:rPr>
                <w:rFonts w:ascii="Times New Roman" w:hAnsi="Times New Roman"/>
              </w:rPr>
            </w:pPr>
          </w:p>
        </w:tc>
        <w:tc>
          <w:tcPr>
            <w:tcW w:w="2126" w:type="dxa"/>
            <w:shd w:val="clear" w:color="auto" w:fill="auto"/>
            <w:vAlign w:val="center"/>
          </w:tcPr>
          <w:p w14:paraId="71EB06C8" w14:textId="77777777" w:rsidR="00AC5160" w:rsidRPr="00C432F4" w:rsidRDefault="00AC5160" w:rsidP="00931CC2">
            <w:pPr>
              <w:pStyle w:val="sche3"/>
              <w:widowControl/>
              <w:spacing w:beforeLines="20" w:before="48" w:afterLines="20" w:after="48"/>
              <w:jc w:val="center"/>
              <w:rPr>
                <w:sz w:val="24"/>
                <w:szCs w:val="24"/>
                <w:lang w:val="it-IT"/>
              </w:rPr>
            </w:pPr>
          </w:p>
        </w:tc>
        <w:tc>
          <w:tcPr>
            <w:tcW w:w="2335" w:type="dxa"/>
            <w:shd w:val="clear" w:color="auto" w:fill="auto"/>
            <w:vAlign w:val="center"/>
          </w:tcPr>
          <w:p w14:paraId="60701673" w14:textId="77777777" w:rsidR="00AC5160" w:rsidRPr="00C432F4" w:rsidRDefault="00AC5160" w:rsidP="00931CC2">
            <w:pPr>
              <w:pStyle w:val="sche3"/>
              <w:widowControl/>
              <w:spacing w:beforeLines="20" w:before="48" w:afterLines="20" w:after="48"/>
              <w:jc w:val="center"/>
              <w:rPr>
                <w:sz w:val="24"/>
                <w:szCs w:val="24"/>
                <w:lang w:val="it-IT"/>
              </w:rPr>
            </w:pPr>
            <w:r w:rsidRPr="00C432F4">
              <w:rPr>
                <w:sz w:val="24"/>
                <w:szCs w:val="24"/>
                <w:lang w:val="it-IT"/>
              </w:rPr>
              <w:t>%</w:t>
            </w:r>
          </w:p>
        </w:tc>
      </w:tr>
    </w:tbl>
    <w:p w14:paraId="4E7AE58D" w14:textId="77777777" w:rsidR="00AC5160" w:rsidRPr="00C432F4" w:rsidRDefault="00AC5160" w:rsidP="00CA72B2">
      <w:pPr>
        <w:pStyle w:val="Paragrafoelenco"/>
        <w:widowControl w:val="0"/>
        <w:numPr>
          <w:ilvl w:val="0"/>
          <w:numId w:val="13"/>
        </w:numPr>
        <w:suppressAutoHyphens/>
        <w:autoSpaceDE w:val="0"/>
        <w:spacing w:line="564" w:lineRule="exact"/>
        <w:ind w:right="49"/>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u w:val="single"/>
        </w:rPr>
        <w:t>per i Raggruppamenti Temporanei o i Consorzi ordinari o i GEIE non ancora costituiti</w:t>
      </w:r>
      <w:r w:rsidRPr="00C432F4">
        <w:rPr>
          <w:rFonts w:ascii="Times New Roman" w:eastAsia="TTE1979838t00" w:hAnsi="Times New Roman"/>
        </w:rPr>
        <w:t>)</w:t>
      </w:r>
    </w:p>
    <w:p w14:paraId="5BC5417D" w14:textId="77777777" w:rsidR="00AC5160" w:rsidRPr="00C432F4" w:rsidRDefault="00AC5160" w:rsidP="00AC5160">
      <w:pPr>
        <w:widowControl w:val="0"/>
        <w:autoSpaceDE w:val="0"/>
        <w:spacing w:line="564" w:lineRule="exact"/>
        <w:ind w:left="540" w:right="49"/>
        <w:jc w:val="both"/>
        <w:rPr>
          <w:rFonts w:ascii="Times New Roman" w:eastAsia="TTE1979838t00" w:hAnsi="Times New Roman"/>
          <w:u w:val="single"/>
        </w:rPr>
      </w:pPr>
      <w:r w:rsidRPr="00C432F4">
        <w:rPr>
          <w:rFonts w:ascii="Times New Roman" w:eastAsia="TTE1979838t00" w:hAnsi="Times New Roman"/>
        </w:rPr>
        <w:t xml:space="preserve">di impegnarsi, in caso di aggiudicazione della gara, a conferire mandato collettivo speciale </w:t>
      </w:r>
      <w:proofErr w:type="gramStart"/>
      <w:r w:rsidRPr="00C432F4">
        <w:rPr>
          <w:rFonts w:ascii="Times New Roman" w:eastAsia="TTE1979838t00" w:hAnsi="Times New Roman"/>
        </w:rPr>
        <w:t>con  rappresentanza</w:t>
      </w:r>
      <w:proofErr w:type="gramEnd"/>
      <w:r w:rsidRPr="00C432F4">
        <w:rPr>
          <w:rFonts w:ascii="Times New Roman" w:eastAsia="TTE1979838t00" w:hAnsi="Times New Roman"/>
        </w:rPr>
        <w:t xml:space="preserve"> o funzioni di capogruppo all’impresa Mandataria/Capogruppo suindicata la quale stipulerà il contratto in nome e per conto proprio e degli altri componenti ed ad uniformarsi alla disciplina vigente con riguardo alla propria tipologia soggettiva di raggruppamento </w:t>
      </w:r>
      <w:r w:rsidRPr="00C432F4">
        <w:rPr>
          <w:rFonts w:ascii="Times New Roman" w:eastAsia="TTE1979838t00" w:hAnsi="Times New Roman"/>
          <w:u w:val="single"/>
        </w:rPr>
        <w:t>temporaneo, consorzio o GEIE;</w:t>
      </w:r>
    </w:p>
    <w:p w14:paraId="396E4E7F" w14:textId="77777777" w:rsidR="00AC5160" w:rsidRPr="00C432F4" w:rsidRDefault="00AC5160" w:rsidP="00CA72B2">
      <w:pPr>
        <w:pStyle w:val="Paragrafoelenco"/>
        <w:widowControl w:val="0"/>
        <w:numPr>
          <w:ilvl w:val="0"/>
          <w:numId w:val="13"/>
        </w:numPr>
        <w:suppressAutoHyphens/>
        <w:autoSpaceDE w:val="0"/>
        <w:spacing w:line="564" w:lineRule="exact"/>
        <w:ind w:right="49"/>
        <w:rPr>
          <w:rFonts w:ascii="Times New Roman" w:eastAsia="Wingdings" w:hAnsi="Times New Roman"/>
        </w:rPr>
      </w:pPr>
      <w:r w:rsidRPr="00C432F4">
        <w:rPr>
          <w:rFonts w:ascii="Times New Roman" w:eastAsia="TTE1979838t00" w:hAnsi="Times New Roman"/>
          <w:u w:val="single"/>
        </w:rPr>
        <w:t>(</w:t>
      </w:r>
      <w:r w:rsidRPr="00C432F4">
        <w:rPr>
          <w:rFonts w:ascii="Times New Roman" w:eastAsia="TTE1979838t00" w:hAnsi="Times New Roman"/>
          <w:i/>
          <w:u w:val="single"/>
        </w:rPr>
        <w:t xml:space="preserve">per le Aggregazioni di imprese aderenti al contratto di rete in caso di rete dotata di un organo comune privo del potere di rappresentanza o di rete sprovvista di organo comune, ovvero, di organo comune privo dei requisiti di qualificazione </w:t>
      </w:r>
      <w:proofErr w:type="gramStart"/>
      <w:r w:rsidRPr="00C432F4">
        <w:rPr>
          <w:rFonts w:ascii="Times New Roman" w:eastAsia="TTE1979838t00" w:hAnsi="Times New Roman"/>
          <w:i/>
          <w:u w:val="single"/>
        </w:rPr>
        <w:t>richiesti</w:t>
      </w:r>
      <w:r w:rsidRPr="00C432F4">
        <w:rPr>
          <w:rFonts w:ascii="Times New Roman" w:eastAsia="TTE1979838t00" w:hAnsi="Times New Roman"/>
          <w:i/>
        </w:rPr>
        <w:t xml:space="preserve">:  </w:t>
      </w:r>
      <w:r w:rsidRPr="00C432F4">
        <w:rPr>
          <w:rFonts w:ascii="Times New Roman" w:eastAsia="TTE1979838t00" w:hAnsi="Times New Roman"/>
          <w:i/>
          <w:u w:val="single"/>
        </w:rPr>
        <w:t>barrare</w:t>
      </w:r>
      <w:proofErr w:type="gramEnd"/>
      <w:r w:rsidRPr="00C432F4">
        <w:rPr>
          <w:rFonts w:ascii="Times New Roman" w:eastAsia="TTE1979838t00" w:hAnsi="Times New Roman"/>
          <w:i/>
          <w:u w:val="single"/>
        </w:rPr>
        <w:t xml:space="preserve"> la casella pertinente</w:t>
      </w:r>
      <w:r w:rsidRPr="00C432F4">
        <w:rPr>
          <w:rFonts w:ascii="Times New Roman" w:eastAsia="TTE1979838t00" w:hAnsi="Times New Roman"/>
        </w:rPr>
        <w:t>)</w:t>
      </w:r>
    </w:p>
    <w:p w14:paraId="57C6422A" w14:textId="77777777" w:rsidR="00AC5160" w:rsidRPr="00C432F4" w:rsidRDefault="00AC5160" w:rsidP="00CA72B2">
      <w:pPr>
        <w:widowControl w:val="0"/>
        <w:numPr>
          <w:ilvl w:val="0"/>
          <w:numId w:val="1"/>
        </w:numPr>
        <w:suppressAutoHyphens/>
        <w:autoSpaceDE w:val="0"/>
        <w:spacing w:line="564" w:lineRule="exact"/>
        <w:ind w:right="49" w:hanging="371"/>
        <w:jc w:val="both"/>
        <w:rPr>
          <w:rFonts w:ascii="Times New Roman" w:eastAsia="TTE1979838t00" w:hAnsi="Times New Roman"/>
          <w:i/>
          <w:u w:val="single"/>
        </w:rPr>
      </w:pPr>
      <w:r w:rsidRPr="00C432F4">
        <w:rPr>
          <w:rFonts w:ascii="Times New Roman" w:hAnsi="Times New Roman"/>
        </w:rPr>
        <w:lastRenderedPageBreak/>
        <w:t>(</w:t>
      </w:r>
      <w:r w:rsidRPr="00C432F4">
        <w:rPr>
          <w:rFonts w:ascii="Times New Roman" w:hAnsi="Times New Roman"/>
          <w:i/>
        </w:rPr>
        <w:t xml:space="preserve">in caso di contratto di rete redatto con mera firma digitale non autenticata ai sensi dell’art. 24 del </w:t>
      </w:r>
      <w:r w:rsidRPr="00C432F4">
        <w:rPr>
          <w:rFonts w:ascii="Times New Roman" w:eastAsia="TTE1979838t00" w:hAnsi="Times New Roman"/>
          <w:i/>
        </w:rPr>
        <w:t>D.Lgs 82/2005</w:t>
      </w:r>
      <w:r w:rsidRPr="00C432F4">
        <w:rPr>
          <w:rFonts w:ascii="Times New Roman" w:hAnsi="Times New Roman"/>
        </w:rPr>
        <w:t xml:space="preserve">) </w:t>
      </w:r>
      <w:r w:rsidRPr="00C432F4">
        <w:rPr>
          <w:rFonts w:ascii="Times New Roman" w:eastAsia="TTE1979838t00" w:hAnsi="Times New Roman"/>
        </w:rPr>
        <w:t xml:space="preserve">di impegnarsi, in caso di aggiudicazione della gara, a conferire mandato collettivo speciale con rappresentanza o funzioni di capogruppo all’impresa Mandataria/Capogruppo suindicata la quale stipulerà il contratto in nome e per conto proprio e degli altri componenti </w:t>
      </w:r>
      <w:proofErr w:type="gramStart"/>
      <w:r w:rsidRPr="00C432F4">
        <w:rPr>
          <w:rFonts w:ascii="Times New Roman" w:eastAsia="TTE1979838t00" w:hAnsi="Times New Roman"/>
        </w:rPr>
        <w:t>ed</w:t>
      </w:r>
      <w:proofErr w:type="gramEnd"/>
      <w:r w:rsidRPr="00C432F4">
        <w:rPr>
          <w:rFonts w:ascii="Times New Roman" w:eastAsia="TTE1979838t00" w:hAnsi="Times New Roman"/>
        </w:rPr>
        <w:t xml:space="preserve"> ad uniformarsi alla disciplina vigente in materia con riguardo ai raggruppamenti temporanei;</w:t>
      </w:r>
    </w:p>
    <w:p w14:paraId="6BE531E7" w14:textId="77777777" w:rsidR="00AC5160" w:rsidRPr="00C432F4" w:rsidRDefault="00AC5160" w:rsidP="00AC5160">
      <w:pPr>
        <w:widowControl w:val="0"/>
        <w:autoSpaceDE w:val="0"/>
        <w:spacing w:line="564" w:lineRule="exact"/>
        <w:ind w:left="900" w:right="49" w:hanging="360"/>
        <w:jc w:val="both"/>
        <w:rPr>
          <w:rFonts w:ascii="Times New Roman" w:eastAsia="Wingdings" w:hAnsi="Times New Roman"/>
        </w:rPr>
      </w:pPr>
      <w:r w:rsidRPr="00C432F4">
        <w:rPr>
          <w:rFonts w:ascii="Times New Roman" w:eastAsia="TTE1979838t00" w:hAnsi="Times New Roman"/>
          <w:i/>
          <w:u w:val="single"/>
        </w:rPr>
        <w:t>oppure</w:t>
      </w:r>
    </w:p>
    <w:p w14:paraId="52B8534B" w14:textId="77777777" w:rsidR="00AC5160" w:rsidRPr="00C432F4" w:rsidRDefault="00AC5160" w:rsidP="00CA72B2">
      <w:pPr>
        <w:widowControl w:val="0"/>
        <w:numPr>
          <w:ilvl w:val="0"/>
          <w:numId w:val="1"/>
        </w:numPr>
        <w:suppressAutoHyphens/>
        <w:autoSpaceDE w:val="0"/>
        <w:spacing w:line="564" w:lineRule="exact"/>
        <w:ind w:right="49" w:hanging="540"/>
        <w:jc w:val="both"/>
        <w:rPr>
          <w:rFonts w:ascii="Times New Roman" w:eastAsia="TTE1979838t00" w:hAnsi="Times New Roman"/>
        </w:rPr>
      </w:pPr>
      <w:r w:rsidRPr="00C432F4">
        <w:rPr>
          <w:rFonts w:ascii="Times New Roman" w:hAnsi="Times New Roman"/>
        </w:rPr>
        <w:t>(</w:t>
      </w:r>
      <w:r w:rsidRPr="00C432F4">
        <w:rPr>
          <w:rFonts w:ascii="Times New Roman" w:hAnsi="Times New Roman"/>
          <w:i/>
        </w:rPr>
        <w:t xml:space="preserve">in caso di contratto di rete redatto per atto pubblico o scrittura privata autenticata, ovvero per atto firmato digitalmente a norma dell’art. 25 del </w:t>
      </w:r>
      <w:r w:rsidRPr="00C432F4">
        <w:rPr>
          <w:rFonts w:ascii="Times New Roman" w:eastAsia="TTE1979838t00" w:hAnsi="Times New Roman"/>
          <w:i/>
        </w:rPr>
        <w:t>D.Lgs 82/2005</w:t>
      </w:r>
      <w:r w:rsidRPr="00C432F4">
        <w:rPr>
          <w:rFonts w:ascii="Times New Roman" w:hAnsi="Times New Roman"/>
        </w:rPr>
        <w:t xml:space="preserve">) </w:t>
      </w:r>
      <w:r w:rsidRPr="00C432F4">
        <w:rPr>
          <w:rFonts w:ascii="Times New Roman" w:eastAsia="TTE1979838t00" w:hAnsi="Times New Roman"/>
        </w:rPr>
        <w:t xml:space="preserve">di allegare copia autentica del contratto di rete, redatto per atto pubblico o scrittura privata autenticata ovvero per atto firmato digitalmente a norma dell’art. 25 del D.Lgs 82/2005  nonché il mandato collettivo irrevocabile con rappresentanza conferito alla mandataria recante l’indicazione del soggetto designato quale mandatario </w:t>
      </w:r>
    </w:p>
    <w:p w14:paraId="04603F23" w14:textId="77777777" w:rsidR="00AC5160" w:rsidRPr="00C432F4" w:rsidRDefault="00AC5160" w:rsidP="00AC5160">
      <w:pPr>
        <w:widowControl w:val="0"/>
        <w:autoSpaceDE w:val="0"/>
        <w:spacing w:line="564" w:lineRule="exact"/>
        <w:ind w:left="540" w:right="49" w:hanging="540"/>
        <w:rPr>
          <w:rFonts w:ascii="Times New Roman" w:eastAsia="Wingdings" w:hAnsi="Times New Roman"/>
        </w:rPr>
      </w:pPr>
      <w:r w:rsidRPr="00C432F4">
        <w:rPr>
          <w:rFonts w:ascii="Times New Roman" w:eastAsia="TTE1979838t00" w:hAnsi="Times New Roman"/>
        </w:rPr>
        <w:t xml:space="preserve">ed </w:t>
      </w:r>
      <w:r w:rsidRPr="00C432F4">
        <w:rPr>
          <w:rFonts w:ascii="Times New Roman" w:eastAsia="TTE1979838t00" w:hAnsi="Times New Roman"/>
          <w:b/>
          <w:bCs/>
          <w:u w:val="single"/>
        </w:rPr>
        <w:t>ALLEGA</w:t>
      </w:r>
      <w:r w:rsidRPr="00C432F4">
        <w:rPr>
          <w:rFonts w:ascii="Times New Roman" w:eastAsia="TTE1979838t00" w:hAnsi="Times New Roman"/>
        </w:rPr>
        <w:t xml:space="preserve">: </w:t>
      </w:r>
      <w:r w:rsidRPr="00C432F4">
        <w:rPr>
          <w:rFonts w:ascii="Times New Roman" w:eastAsia="TTE1979838t00" w:hAnsi="Times New Roman"/>
          <w:i/>
          <w:u w:val="single"/>
        </w:rPr>
        <w:t>(barrare la casella che interessa</w:t>
      </w:r>
      <w:r w:rsidRPr="00C432F4">
        <w:rPr>
          <w:rFonts w:ascii="Times New Roman" w:eastAsia="TTE1979838t00" w:hAnsi="Times New Roman"/>
        </w:rPr>
        <w:t>)</w:t>
      </w:r>
    </w:p>
    <w:p w14:paraId="7B62E1DA" w14:textId="77777777" w:rsidR="00AC5160" w:rsidRPr="00C432F4" w:rsidRDefault="00AC5160" w:rsidP="00CA72B2">
      <w:pPr>
        <w:widowControl w:val="0"/>
        <w:numPr>
          <w:ilvl w:val="0"/>
          <w:numId w:val="1"/>
        </w:numPr>
        <w:suppressAutoHyphens/>
        <w:autoSpaceDE w:val="0"/>
        <w:spacing w:line="564" w:lineRule="exact"/>
        <w:ind w:right="49" w:hanging="540"/>
        <w:jc w:val="both"/>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u w:val="single"/>
        </w:rPr>
        <w:t>per i R.T.I. già costituiti</w:t>
      </w:r>
      <w:r w:rsidRPr="00C432F4">
        <w:rPr>
          <w:rFonts w:ascii="Times New Roman" w:eastAsia="TTE1979838t00" w:hAnsi="Times New Roman"/>
        </w:rPr>
        <w:t>) copia autentica del mandato collettivo irrevocabile con rappresentanza conferito alla mandataria per atto pubblico o scrittura privata autenticata con indicazione del soggetto designato quale mandatario;</w:t>
      </w:r>
    </w:p>
    <w:p w14:paraId="1B7F549E" w14:textId="77777777" w:rsidR="00AC5160" w:rsidRPr="00C432F4" w:rsidRDefault="00AC5160" w:rsidP="00AC5160">
      <w:pPr>
        <w:widowControl w:val="0"/>
        <w:numPr>
          <w:ilvl w:val="0"/>
          <w:numId w:val="1"/>
        </w:numPr>
        <w:suppressAutoHyphens/>
        <w:autoSpaceDE w:val="0"/>
        <w:spacing w:line="564" w:lineRule="exact"/>
        <w:ind w:right="49" w:hanging="540"/>
        <w:jc w:val="both"/>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u w:val="single"/>
        </w:rPr>
        <w:t>per i consorzi ordinari o GEIE già costituiti</w:t>
      </w:r>
      <w:r w:rsidRPr="00C432F4">
        <w:rPr>
          <w:rFonts w:ascii="Times New Roman" w:eastAsia="TTE1979838t00" w:hAnsi="Times New Roman"/>
        </w:rPr>
        <w:t>) atto costitutivo e statuto del consorzio o GEIE in copia autentica con indicazione del soggetto designato quale capogruppo;</w:t>
      </w:r>
    </w:p>
    <w:p w14:paraId="7EDE04F1" w14:textId="77777777" w:rsidR="00AC5160" w:rsidRPr="00C432F4" w:rsidRDefault="00AC5160" w:rsidP="00AC5160">
      <w:pPr>
        <w:widowControl w:val="0"/>
        <w:numPr>
          <w:ilvl w:val="0"/>
          <w:numId w:val="1"/>
        </w:numPr>
        <w:suppressAutoHyphens/>
        <w:autoSpaceDE w:val="0"/>
        <w:spacing w:before="240"/>
        <w:ind w:right="51" w:hanging="541"/>
        <w:jc w:val="both"/>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u w:val="single"/>
        </w:rPr>
        <w:t>per aggregazioni di imprese aderenti al contratto di rete dotata di organo comune con potere di rappresentanza e di soggettività giuridica</w:t>
      </w:r>
      <w:r w:rsidRPr="00C432F4">
        <w:rPr>
          <w:rFonts w:ascii="Times New Roman" w:eastAsia="TTE1979838t00" w:hAnsi="Times New Roman"/>
        </w:rPr>
        <w:t>)</w:t>
      </w:r>
    </w:p>
    <w:p w14:paraId="26707FB3" w14:textId="77777777" w:rsidR="00AC5160" w:rsidRPr="00C432F4" w:rsidRDefault="00AC5160" w:rsidP="00AC5160">
      <w:pPr>
        <w:widowControl w:val="0"/>
        <w:autoSpaceDE w:val="0"/>
        <w:spacing w:line="564" w:lineRule="exact"/>
        <w:ind w:left="1080" w:right="49"/>
        <w:jc w:val="both"/>
        <w:rPr>
          <w:rFonts w:ascii="Times New Roman" w:eastAsia="Wingdings" w:hAnsi="Times New Roman"/>
        </w:rPr>
      </w:pPr>
      <w:r w:rsidRPr="00C432F4">
        <w:rPr>
          <w:rFonts w:ascii="Times New Roman" w:eastAsia="TTE1979838t00" w:hAnsi="Times New Roman"/>
        </w:rPr>
        <w:t xml:space="preserve">copia autentica del contratto di rete, redatto per atto pubblico o scrittura privata </w:t>
      </w:r>
      <w:r w:rsidRPr="00C432F4">
        <w:rPr>
          <w:rFonts w:ascii="Times New Roman" w:eastAsia="TTE1979838t00" w:hAnsi="Times New Roman"/>
        </w:rPr>
        <w:lastRenderedPageBreak/>
        <w:t>autenticata, ovvero per atto firmato digitalmente a norma dell’art. 25 del D.Lgs 82/2005 con indicazione dell’organo comune che agisce in rappresentanza della rete;</w:t>
      </w:r>
    </w:p>
    <w:p w14:paraId="44DFAA1A" w14:textId="77777777" w:rsidR="00AC5160" w:rsidRPr="00C432F4" w:rsidRDefault="00AC5160" w:rsidP="00CA72B2">
      <w:pPr>
        <w:widowControl w:val="0"/>
        <w:numPr>
          <w:ilvl w:val="0"/>
          <w:numId w:val="1"/>
        </w:numPr>
        <w:suppressAutoHyphens/>
        <w:autoSpaceDE w:val="0"/>
        <w:spacing w:before="240"/>
        <w:ind w:right="51" w:hanging="541"/>
        <w:jc w:val="both"/>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u w:val="single"/>
        </w:rPr>
        <w:t>per aggregazioni di imprese aderenti al contratto di rete dotata di organo comune con potere di rappresentanza ma priva di soggettività giuridica</w:t>
      </w:r>
      <w:r w:rsidRPr="00C432F4">
        <w:rPr>
          <w:rFonts w:ascii="Times New Roman" w:eastAsia="TTE1979838t00" w:hAnsi="Times New Roman"/>
        </w:rPr>
        <w:t>)</w:t>
      </w:r>
    </w:p>
    <w:p w14:paraId="538D8A80" w14:textId="77777777" w:rsidR="00AC5160" w:rsidRPr="00C432F4" w:rsidRDefault="00AC5160" w:rsidP="00AC5160">
      <w:pPr>
        <w:widowControl w:val="0"/>
        <w:autoSpaceDE w:val="0"/>
        <w:spacing w:line="564" w:lineRule="exact"/>
        <w:ind w:left="1080" w:right="49"/>
        <w:jc w:val="both"/>
        <w:rPr>
          <w:rFonts w:ascii="Times New Roman" w:eastAsia="TTE1979838t00" w:hAnsi="Times New Roman"/>
        </w:rPr>
      </w:pPr>
      <w:r w:rsidRPr="00C432F4">
        <w:rPr>
          <w:rFonts w:ascii="Times New Roman" w:eastAsia="TTE1979838t00" w:hAnsi="Times New Roman"/>
        </w:rPr>
        <w:t>copia autentica del contratto di rete, redatto per atto pubblico o scrittura privata autenticata, ovvero per atto firmato digitalmente a norma dell’art. 25 del D.Lgs 82/2005 con il mandato collettivo irrevocabile con rappresentanza conferito alla impresa mandataria;</w:t>
      </w:r>
    </w:p>
    <w:p w14:paraId="78072F48" w14:textId="77777777" w:rsidR="00AC5160" w:rsidRPr="00C432F4" w:rsidRDefault="00AC5160" w:rsidP="006F4048">
      <w:pPr>
        <w:autoSpaceDE w:val="0"/>
        <w:rPr>
          <w:rFonts w:ascii="Times New Roman" w:hAnsi="Times New Roman"/>
        </w:rPr>
      </w:pPr>
    </w:p>
    <w:p w14:paraId="46ADD4BE" w14:textId="77777777" w:rsidR="00E65FBE" w:rsidRPr="00C432F4" w:rsidRDefault="00E65FBE" w:rsidP="004831B0">
      <w:pPr>
        <w:pStyle w:val="Paragrafoelenco"/>
        <w:widowControl w:val="0"/>
        <w:numPr>
          <w:ilvl w:val="0"/>
          <w:numId w:val="13"/>
        </w:numPr>
        <w:suppressAutoHyphens/>
        <w:autoSpaceDE w:val="0"/>
        <w:spacing w:line="340" w:lineRule="exact"/>
        <w:ind w:left="714" w:right="51" w:hanging="357"/>
        <w:jc w:val="both"/>
        <w:rPr>
          <w:rFonts w:ascii="Times New Roman" w:eastAsia="TTE1979838t00" w:hAnsi="Times New Roman"/>
        </w:rPr>
      </w:pPr>
      <w:r w:rsidRPr="00C432F4">
        <w:rPr>
          <w:rFonts w:ascii="Times New Roman" w:hAnsi="Times New Roman"/>
        </w:rPr>
        <w:t>dichiara remunerativa l’offerta economica presentata giacché per la sua formulazione ha preso atto e tenuto conto:</w:t>
      </w:r>
    </w:p>
    <w:p w14:paraId="15C752F8" w14:textId="77777777" w:rsidR="00E65FBE" w:rsidRPr="00C432F4" w:rsidRDefault="00E65FBE" w:rsidP="004831B0">
      <w:pPr>
        <w:spacing w:before="60" w:after="60" w:line="360" w:lineRule="auto"/>
        <w:ind w:left="567" w:hanging="283"/>
        <w:jc w:val="both"/>
        <w:rPr>
          <w:rFonts w:ascii="Times New Roman" w:hAnsi="Times New Roman"/>
        </w:rPr>
      </w:pPr>
      <w:r w:rsidRPr="00C432F4">
        <w:rPr>
          <w:rFonts w:ascii="Times New Roman" w:hAnsi="Times New Roman"/>
        </w:rPr>
        <w:t>a)</w:t>
      </w:r>
      <w:r w:rsidRPr="00C432F4">
        <w:rPr>
          <w:rFonts w:ascii="Times New Roman" w:hAnsi="Times New Roman"/>
        </w:rPr>
        <w:tab/>
        <w:t>delle condizioni contrattuali e degli oneri compresi quelli eventuali relativi in materia di sicurezza, di assicurazione, di condizioni di lavoro e di previdenza e assistenza in vigore nel luogo dove devono essere svolti i lavori;</w:t>
      </w:r>
    </w:p>
    <w:p w14:paraId="1AC6B4AF" w14:textId="77777777" w:rsidR="00E65FBE" w:rsidRPr="00C432F4" w:rsidRDefault="00E65FBE" w:rsidP="004831B0">
      <w:pPr>
        <w:spacing w:before="60" w:after="60" w:line="360" w:lineRule="auto"/>
        <w:ind w:left="567" w:hanging="283"/>
        <w:jc w:val="both"/>
        <w:rPr>
          <w:rFonts w:ascii="Times New Roman" w:hAnsi="Times New Roman"/>
        </w:rPr>
      </w:pPr>
      <w:r w:rsidRPr="00C432F4">
        <w:rPr>
          <w:rFonts w:ascii="Times New Roman" w:hAnsi="Times New Roman"/>
        </w:rPr>
        <w:t>b)</w:t>
      </w:r>
      <w:r w:rsidRPr="00C432F4">
        <w:rPr>
          <w:rFonts w:ascii="Times New Roman" w:hAnsi="Times New Roman"/>
        </w:rPr>
        <w:tab/>
        <w:t>di tutte le circostanze generali, particolari e locali, nessuna esclusa ed eccettuata, che possono avere influito o influire sia sull’esecuzione del contratto, sia sulla determinazione della propria offerta;</w:t>
      </w:r>
    </w:p>
    <w:p w14:paraId="540E6714" w14:textId="77777777" w:rsidR="00E65FBE" w:rsidRPr="00C432F4" w:rsidRDefault="00E65FBE" w:rsidP="004831B0">
      <w:pPr>
        <w:spacing w:before="60" w:after="60" w:line="360" w:lineRule="auto"/>
        <w:ind w:left="567" w:hanging="283"/>
        <w:jc w:val="both"/>
        <w:rPr>
          <w:rFonts w:ascii="Times New Roman" w:hAnsi="Times New Roman"/>
        </w:rPr>
      </w:pPr>
      <w:r w:rsidRPr="00C432F4">
        <w:rPr>
          <w:rFonts w:ascii="Times New Roman" w:hAnsi="Times New Roman"/>
        </w:rPr>
        <w:t>c)</w:t>
      </w:r>
      <w:r w:rsidRPr="00C432F4">
        <w:rPr>
          <w:rFonts w:ascii="Times New Roman" w:hAnsi="Times New Roman"/>
        </w:rPr>
        <w:tab/>
        <w:t>di eventuali maggiorazioni per lievitazione dei prezzi che dovessero intervenire durante l’esecuzione del contratto, rinunciando fin d’ora a qualsiasi azione o eccezione in merito;</w:t>
      </w:r>
    </w:p>
    <w:p w14:paraId="47954B5F" w14:textId="77777777" w:rsidR="00E65FBE" w:rsidRPr="00C432F4" w:rsidRDefault="00E65FBE" w:rsidP="004831B0">
      <w:pPr>
        <w:pStyle w:val="Paragrafoelenco"/>
        <w:widowControl w:val="0"/>
        <w:numPr>
          <w:ilvl w:val="0"/>
          <w:numId w:val="13"/>
        </w:numPr>
        <w:suppressAutoHyphens/>
        <w:autoSpaceDE w:val="0"/>
        <w:spacing w:line="340" w:lineRule="exact"/>
        <w:ind w:left="714" w:right="51" w:hanging="357"/>
        <w:jc w:val="both"/>
        <w:rPr>
          <w:rFonts w:ascii="Times New Roman" w:hAnsi="Times New Roman"/>
        </w:rPr>
      </w:pPr>
      <w:r w:rsidRPr="00C432F4">
        <w:rPr>
          <w:rFonts w:ascii="Times New Roman" w:hAnsi="Times New Roman"/>
        </w:rPr>
        <w:t xml:space="preserve">accetta, senza condizione o riserva alcuna, tutte le norme e disposizioni contenute nella documentazione gara; </w:t>
      </w:r>
    </w:p>
    <w:p w14:paraId="457964F0" w14:textId="77777777" w:rsidR="00E65FBE" w:rsidRPr="00C432F4" w:rsidRDefault="00E65FBE" w:rsidP="004831B0">
      <w:pPr>
        <w:pStyle w:val="Paragrafoelenco"/>
        <w:widowControl w:val="0"/>
        <w:numPr>
          <w:ilvl w:val="0"/>
          <w:numId w:val="13"/>
        </w:numPr>
        <w:suppressAutoHyphens/>
        <w:autoSpaceDE w:val="0"/>
        <w:spacing w:line="460" w:lineRule="exact"/>
        <w:ind w:left="714" w:right="51" w:hanging="357"/>
        <w:jc w:val="both"/>
        <w:rPr>
          <w:rFonts w:ascii="Times New Roman" w:eastAsia="TTE1979838t00" w:hAnsi="Times New Roman"/>
        </w:rPr>
      </w:pPr>
      <w:r w:rsidRPr="00C432F4">
        <w:rPr>
          <w:rFonts w:ascii="Times New Roman" w:eastAsia="TTE1979838t00" w:hAnsi="Times New Roman"/>
        </w:rPr>
        <w:t xml:space="preserve">dichiara di aver letto ed accettato le clausole contenute nel Codice di Comportamento - ai sensi dell’art. 54, comma 5, del d.lgs. 165/2001 - reperibile all’indirizzo Internet </w:t>
      </w:r>
      <w:hyperlink r:id="rId8" w:history="1">
        <w:r w:rsidR="004831B0" w:rsidRPr="00C432F4">
          <w:rPr>
            <w:rStyle w:val="Collegamentoipertestuale"/>
            <w:rFonts w:ascii="Times New Roman" w:eastAsia="TTE1979838t00" w:hAnsi="Times New Roman"/>
          </w:rPr>
          <w:t>http://trasparenza.comune.asti.it/archivio19_regolamenti_0_2860.html</w:t>
        </w:r>
      </w:hyperlink>
      <w:r w:rsidRPr="00C432F4">
        <w:rPr>
          <w:rFonts w:ascii="Times New Roman" w:eastAsia="TTE1979838t00" w:hAnsi="Times New Roman"/>
        </w:rPr>
        <w:t xml:space="preserve"> e si impegna, in caso di aggiudicazione, ad osservare e a far osservare ai propri dipendenti e collaboratori, per quanto applicabile, il suddetto codice, pena la risoluzione del contratto;</w:t>
      </w:r>
    </w:p>
    <w:p w14:paraId="5D221477" w14:textId="77777777" w:rsidR="00E65FBE" w:rsidRPr="00C432F4" w:rsidRDefault="00E65FBE" w:rsidP="00CF4728">
      <w:pPr>
        <w:pStyle w:val="Paragrafoelenco"/>
        <w:widowControl w:val="0"/>
        <w:numPr>
          <w:ilvl w:val="0"/>
          <w:numId w:val="13"/>
        </w:numPr>
        <w:suppressAutoHyphens/>
        <w:autoSpaceDE w:val="0"/>
        <w:spacing w:line="564" w:lineRule="exact"/>
        <w:ind w:right="49"/>
        <w:rPr>
          <w:rFonts w:ascii="Times New Roman" w:eastAsia="TTE1979838t00" w:hAnsi="Times New Roman"/>
        </w:rPr>
      </w:pPr>
      <w:r w:rsidRPr="00C432F4">
        <w:rPr>
          <w:rFonts w:ascii="Times New Roman" w:eastAsia="TTE1979838t00" w:hAnsi="Times New Roman"/>
        </w:rPr>
        <w:lastRenderedPageBreak/>
        <w:t xml:space="preserve"> dichiara di aver preso visione dei luoghi;</w:t>
      </w:r>
    </w:p>
    <w:p w14:paraId="7F780BCB"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r w:rsidRPr="00C432F4">
        <w:rPr>
          <w:rFonts w:ascii="Times New Roman" w:eastAsia="TTE1979838t00" w:hAnsi="Times New Roman"/>
        </w:rPr>
        <w:t xml:space="preserve">che l’indirizzo PEC e/o mail indicati nel DGUE sono idonei per l’invio per l’eventuale richiesta di integrazioni di cui all’art. 83, comma 9 del D.lgs. n. 50/2016 (soccorso istruttorio) e qualsiasi altra comunicazione prevista dal medesimo decreto; </w:t>
      </w:r>
    </w:p>
    <w:p w14:paraId="3B696089"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r w:rsidRPr="00C432F4">
        <w:rPr>
          <w:rFonts w:ascii="Times New Roman" w:eastAsia="TTE1979838t00" w:hAnsi="Times New Roman"/>
        </w:rPr>
        <w:t xml:space="preserve">di essere disponibile ad assicurare le prestazioni inerenti l’appalto anche in pendenza di formale stipulazione del contratto ad avvenuta aggiudicazione definitiva efficace, nei limiti previsti dall’art. 32 del </w:t>
      </w:r>
      <w:proofErr w:type="gramStart"/>
      <w:r w:rsidRPr="00C432F4">
        <w:rPr>
          <w:rFonts w:ascii="Times New Roman" w:eastAsia="TTE1979838t00" w:hAnsi="Times New Roman"/>
        </w:rPr>
        <w:t>Dlgs  50</w:t>
      </w:r>
      <w:proofErr w:type="gramEnd"/>
      <w:r w:rsidRPr="00C432F4">
        <w:rPr>
          <w:rFonts w:ascii="Times New Roman" w:eastAsia="TTE1979838t00" w:hAnsi="Times New Roman"/>
        </w:rPr>
        <w:t>/2016;</w:t>
      </w:r>
    </w:p>
    <w:p w14:paraId="54A92FED"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r w:rsidRPr="00C432F4">
        <w:rPr>
          <w:rFonts w:ascii="Times New Roman" w:eastAsia="TTE1979838t00" w:hAnsi="Times New Roman"/>
        </w:rPr>
        <w:t xml:space="preserve"> di impegnarsi a mantenere l’offerta valida e vincolata per almeno </w:t>
      </w:r>
      <w:r w:rsidR="00220014" w:rsidRPr="00C432F4">
        <w:rPr>
          <w:rFonts w:ascii="Times New Roman" w:eastAsia="TTE1979838t00" w:hAnsi="Times New Roman"/>
        </w:rPr>
        <w:t>180</w:t>
      </w:r>
      <w:r w:rsidR="003F4D3A" w:rsidRPr="00C432F4">
        <w:rPr>
          <w:rFonts w:ascii="Times New Roman" w:eastAsia="TTE1979838t00" w:hAnsi="Times New Roman"/>
        </w:rPr>
        <w:t xml:space="preserve"> (</w:t>
      </w:r>
      <w:r w:rsidR="00220014" w:rsidRPr="00C432F4">
        <w:rPr>
          <w:rFonts w:ascii="Times New Roman" w:eastAsia="TTE1979838t00" w:hAnsi="Times New Roman"/>
        </w:rPr>
        <w:t>centoottanta</w:t>
      </w:r>
      <w:r w:rsidR="003F4D3A" w:rsidRPr="00C432F4">
        <w:rPr>
          <w:rFonts w:ascii="Times New Roman" w:eastAsia="TTE1979838t00" w:hAnsi="Times New Roman"/>
        </w:rPr>
        <w:t>)</w:t>
      </w:r>
      <w:r w:rsidRPr="00C432F4">
        <w:rPr>
          <w:rFonts w:ascii="Times New Roman" w:eastAsia="TTE1979838t00" w:hAnsi="Times New Roman"/>
        </w:rPr>
        <w:t>giorni decorrenti dalla data di scadenza per la presentazione dell’offerta; fatta salva la facoltà per la Stazione appaltante di avvalersi di quanto previsto dall’art. 32, comma 4, secondo periodo del Dlgs 50/2016;</w:t>
      </w:r>
    </w:p>
    <w:p w14:paraId="79A06DDD" w14:textId="77777777" w:rsidR="00E65FBE" w:rsidRPr="00C432F4" w:rsidRDefault="00E65FBE" w:rsidP="00CF4728">
      <w:pPr>
        <w:pStyle w:val="Paragrafoelenco"/>
        <w:widowControl w:val="0"/>
        <w:numPr>
          <w:ilvl w:val="0"/>
          <w:numId w:val="13"/>
        </w:numPr>
        <w:suppressAutoHyphens/>
        <w:autoSpaceDE w:val="0"/>
        <w:spacing w:line="564" w:lineRule="exact"/>
        <w:ind w:right="49"/>
        <w:rPr>
          <w:rFonts w:ascii="Times New Roman" w:eastAsia="TTE1979838t00" w:hAnsi="Times New Roman"/>
        </w:rPr>
      </w:pPr>
      <w:r w:rsidRPr="00C432F4">
        <w:rPr>
          <w:rFonts w:ascii="Times New Roman" w:eastAsia="TTE1979838t00" w:hAnsi="Times New Roman"/>
        </w:rPr>
        <w:t xml:space="preserve"> di impegnarsi ad osservare le disposizioni di cui alla Legge n. 136/2010;</w:t>
      </w:r>
    </w:p>
    <w:p w14:paraId="1AA39E2A"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r w:rsidRPr="00C432F4">
        <w:rPr>
          <w:rFonts w:ascii="Times New Roman" w:eastAsia="TTE1979838t00" w:hAnsi="Times New Roman"/>
        </w:rPr>
        <w:t xml:space="preserve"> di essere a conoscenza che, qualora dal controllo delle dichiarazioni rese emerga la non veridicità del contenuto di quanto dichiarato, decadrà dai benefici eventualmente conseguenti al provvedimento emanato sulla base della dichiarazione non veritiera;</w:t>
      </w:r>
    </w:p>
    <w:p w14:paraId="11F773DF"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r w:rsidRPr="00C432F4">
        <w:rPr>
          <w:rFonts w:ascii="Times New Roman" w:eastAsia="TTE1979838t00" w:hAnsi="Times New Roman"/>
        </w:rPr>
        <w:t xml:space="preserve">di aver preso visione e conoscenza </w:t>
      </w:r>
      <w:r w:rsidRPr="00C432F4">
        <w:rPr>
          <w:rFonts w:ascii="Times New Roman" w:eastAsia="TTE1979838t00" w:hAnsi="Times New Roman"/>
          <w:b/>
          <w:u w:val="single"/>
        </w:rPr>
        <w:t>dell’Informativa ai sensi dell’art. 13 Regolamento UE n. 2016/679, e del D.Lgs 196/2003, così come modificato dal D.Lgs. 101/2018</w:t>
      </w:r>
      <w:r w:rsidR="006F53B0" w:rsidRPr="00C432F4">
        <w:rPr>
          <w:rFonts w:ascii="Times New Roman" w:eastAsia="TTE1979838t00" w:hAnsi="Times New Roman"/>
        </w:rPr>
        <w:t>e</w:t>
      </w:r>
    </w:p>
    <w:p w14:paraId="5D24F7D8" w14:textId="77777777" w:rsidR="00E65FBE" w:rsidRPr="00C432F4" w:rsidRDefault="00E65FBE" w:rsidP="00E65FBE">
      <w:pPr>
        <w:pStyle w:val="sche3"/>
        <w:spacing w:line="360" w:lineRule="auto"/>
        <w:ind w:left="426"/>
        <w:rPr>
          <w:b/>
          <w:i/>
          <w:color w:val="000000"/>
          <w:sz w:val="24"/>
          <w:szCs w:val="24"/>
          <w:lang w:val="it-IT"/>
        </w:rPr>
      </w:pPr>
    </w:p>
    <w:p w14:paraId="6E44FE65" w14:textId="77777777" w:rsidR="00E65FBE" w:rsidRPr="00C432F4" w:rsidRDefault="00E65FBE" w:rsidP="00A71320">
      <w:pPr>
        <w:pStyle w:val="sche3"/>
        <w:spacing w:line="360" w:lineRule="auto"/>
        <w:ind w:left="426"/>
        <w:rPr>
          <w:b/>
          <w:i/>
          <w:lang w:val="it-IT"/>
        </w:rPr>
      </w:pPr>
      <w:r w:rsidRPr="00C432F4">
        <w:rPr>
          <w:rFonts w:eastAsia="TTE1979838t00"/>
          <w:i/>
          <w:sz w:val="24"/>
          <w:szCs w:val="24"/>
          <w:lang w:val="it-IT"/>
        </w:rPr>
        <w:t>(</w:t>
      </w:r>
      <w:r w:rsidRPr="00C432F4">
        <w:rPr>
          <w:b/>
          <w:i/>
          <w:lang w:val="it-IT"/>
        </w:rPr>
        <w:t>(Per gli operatori economici ammessi al concordato preventivo con continuità aziendale di cui all’art. 186 bis del R.D. 16 marzo 1942, n. 267)</w:t>
      </w:r>
    </w:p>
    <w:p w14:paraId="67E05C3B"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bookmarkStart w:id="2" w:name="_Ref496787048"/>
      <w:r w:rsidRPr="00C432F4">
        <w:rPr>
          <w:rFonts w:ascii="Times New Roman" w:eastAsia="TTE1979838t00" w:hAnsi="Times New Roman"/>
        </w:rPr>
        <w:t>indica</w:t>
      </w:r>
      <w:r w:rsidR="00CF4728" w:rsidRPr="00C432F4">
        <w:rPr>
          <w:rFonts w:ascii="Times New Roman" w:eastAsia="TTE1979838t00" w:hAnsi="Times New Roman"/>
        </w:rPr>
        <w:t>/indicano</w:t>
      </w:r>
      <w:r w:rsidRPr="00C432F4">
        <w:rPr>
          <w:rFonts w:ascii="Times New Roman" w:eastAsia="TTE1979838t00" w:hAnsi="Times New Roman"/>
        </w:rPr>
        <w:t xml:space="preserve">, ad integrazione di quanto indicato nella parte  III, sez. C, lett. d) del DGUE, i seguenti  estremi del provvedimento di ammissione al concordato e del provvedimento di </w:t>
      </w:r>
      <w:r w:rsidRPr="00C432F4">
        <w:rPr>
          <w:rFonts w:ascii="Times New Roman" w:eastAsia="TTE1979838t00" w:hAnsi="Times New Roman"/>
        </w:rPr>
        <w:lastRenderedPageBreak/>
        <w:t xml:space="preserve">autorizzazione a partecipare alle gare ………… rilasciati dal Tribunale di  ……………… nonché </w:t>
      </w:r>
      <w:r w:rsidR="00DE66A0" w:rsidRPr="00C432F4">
        <w:rPr>
          <w:rFonts w:ascii="Times New Roman" w:eastAsia="TTE1979838t00" w:hAnsi="Times New Roman"/>
        </w:rPr>
        <w:t xml:space="preserve">e </w:t>
      </w:r>
      <w:r w:rsidRPr="00C432F4">
        <w:rPr>
          <w:rFonts w:ascii="Times New Roman" w:eastAsia="TTE1979838t00" w:hAnsi="Times New Roman"/>
        </w:rPr>
        <w:t xml:space="preserve">dichiara di non partecipare alla gara quale mandataria di un raggruppamento temporaneo di imprese e che le altre imprese aderenti al raggruppamento non sono assoggettate ad una procedura concorsuale ai sensi dell’art. 186 bis, comma 6 del </w:t>
      </w:r>
      <w:bookmarkEnd w:id="2"/>
      <w:r w:rsidRPr="00C432F4">
        <w:rPr>
          <w:rFonts w:ascii="Times New Roman" w:eastAsia="TTE1979838t00" w:hAnsi="Times New Roman"/>
        </w:rPr>
        <w:t>R.D. 16 marzo 1942, n. 267.</w:t>
      </w:r>
    </w:p>
    <w:p w14:paraId="253F20DF" w14:textId="77777777" w:rsidR="00E65FBE" w:rsidRPr="00C432F4" w:rsidRDefault="00E65FBE" w:rsidP="00E65FBE">
      <w:pPr>
        <w:spacing w:before="60" w:after="60" w:line="360" w:lineRule="auto"/>
        <w:rPr>
          <w:rFonts w:ascii="Times New Roman" w:hAnsi="Times New Roman"/>
          <w:u w:val="single"/>
        </w:rPr>
      </w:pPr>
    </w:p>
    <w:p w14:paraId="01DCD1E6" w14:textId="77777777" w:rsidR="00E65FBE" w:rsidRPr="00C432F4" w:rsidRDefault="00E65FBE" w:rsidP="00E65FBE">
      <w:pPr>
        <w:spacing w:line="360" w:lineRule="auto"/>
        <w:ind w:left="284" w:right="49" w:hanging="284"/>
        <w:jc w:val="both"/>
        <w:rPr>
          <w:rFonts w:ascii="Times New Roman" w:eastAsia="Wingdings" w:hAnsi="Times New Roman"/>
        </w:rPr>
      </w:pPr>
    </w:p>
    <w:p w14:paraId="0F6D1197"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Luogo e data                                                     Firma</w:t>
      </w:r>
    </w:p>
    <w:p w14:paraId="664887B3"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______________________                             ______________________</w:t>
      </w:r>
    </w:p>
    <w:p w14:paraId="078AD791"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Luogo e data                                                     Firma</w:t>
      </w:r>
    </w:p>
    <w:p w14:paraId="747C7A9D"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______________________                             ______________________</w:t>
      </w:r>
    </w:p>
    <w:p w14:paraId="6678C7ED"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Luogo e data                                                     Firma</w:t>
      </w:r>
    </w:p>
    <w:p w14:paraId="429AC8B5"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______________________                             ______________________</w:t>
      </w:r>
    </w:p>
    <w:p w14:paraId="47129A06"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Luogo e data                                                     Firma</w:t>
      </w:r>
    </w:p>
    <w:p w14:paraId="2FABC2F4"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______________________                             ______________________</w:t>
      </w:r>
    </w:p>
    <w:p w14:paraId="6B62DE42" w14:textId="77777777" w:rsidR="002F4AA8" w:rsidRPr="00C432F4" w:rsidRDefault="002F4AA8" w:rsidP="002F4AA8">
      <w:pPr>
        <w:ind w:left="-1418"/>
        <w:rPr>
          <w:rFonts w:ascii="Times New Roman" w:hAnsi="Times New Roman"/>
        </w:rPr>
      </w:pPr>
    </w:p>
    <w:p w14:paraId="4AF57F17" w14:textId="77777777" w:rsidR="002F4AA8" w:rsidRPr="00C432F4" w:rsidRDefault="002F4AA8" w:rsidP="002F4AA8">
      <w:pPr>
        <w:ind w:left="-1418"/>
        <w:rPr>
          <w:rFonts w:ascii="Times New Roman" w:hAnsi="Times New Roman"/>
        </w:rPr>
      </w:pPr>
    </w:p>
    <w:p w14:paraId="47196B99" w14:textId="77777777" w:rsidR="002F4AA8" w:rsidRPr="00C432F4" w:rsidRDefault="002F4AA8" w:rsidP="002F4AA8">
      <w:pPr>
        <w:ind w:left="-1418"/>
        <w:rPr>
          <w:rFonts w:ascii="Times New Roman" w:hAnsi="Times New Roman"/>
        </w:rPr>
      </w:pPr>
    </w:p>
    <w:p w14:paraId="3541A90B" w14:textId="77777777" w:rsidR="002F4AA8" w:rsidRPr="00C432F4" w:rsidRDefault="002F4AA8" w:rsidP="002F4AA8">
      <w:pPr>
        <w:ind w:left="-1418"/>
        <w:rPr>
          <w:rFonts w:ascii="Times New Roman" w:hAnsi="Times New Roman"/>
        </w:rPr>
      </w:pPr>
    </w:p>
    <w:p w14:paraId="32FEEA62" w14:textId="77777777" w:rsidR="002F4AA8" w:rsidRPr="00C432F4" w:rsidRDefault="002F4AA8" w:rsidP="002F4AA8">
      <w:pPr>
        <w:ind w:left="-1418"/>
        <w:rPr>
          <w:rFonts w:ascii="Times New Roman" w:hAnsi="Times New Roman"/>
        </w:rPr>
      </w:pPr>
    </w:p>
    <w:p w14:paraId="78726DD7" w14:textId="77777777" w:rsidR="002F4AA8" w:rsidRPr="00C432F4" w:rsidRDefault="002F4AA8" w:rsidP="002F4AA8">
      <w:pPr>
        <w:ind w:left="-1418"/>
        <w:rPr>
          <w:rFonts w:ascii="Times New Roman" w:hAnsi="Times New Roman"/>
        </w:rPr>
      </w:pPr>
    </w:p>
    <w:p w14:paraId="58ECD2CE" w14:textId="77777777" w:rsidR="002F4AA8" w:rsidRPr="00C432F4" w:rsidRDefault="002F4AA8" w:rsidP="002F4AA8">
      <w:pPr>
        <w:ind w:left="-1418"/>
        <w:rPr>
          <w:rFonts w:ascii="Times New Roman" w:hAnsi="Times New Roman"/>
        </w:rPr>
      </w:pPr>
    </w:p>
    <w:p w14:paraId="106012DD" w14:textId="77777777" w:rsidR="002F4AA8" w:rsidRPr="00C432F4" w:rsidRDefault="002F4AA8" w:rsidP="002F4AA8">
      <w:pPr>
        <w:ind w:left="-1418"/>
        <w:rPr>
          <w:rFonts w:ascii="Times New Roman" w:hAnsi="Times New Roman"/>
        </w:rPr>
      </w:pPr>
    </w:p>
    <w:sectPr w:rsidR="002F4AA8" w:rsidRPr="00C432F4" w:rsidSect="00931CC2">
      <w:headerReference w:type="even" r:id="rId9"/>
      <w:headerReference w:type="default" r:id="rId10"/>
      <w:footerReference w:type="even" r:id="rId11"/>
      <w:footerReference w:type="default" r:id="rId12"/>
      <w:headerReference w:type="first" r:id="rId13"/>
      <w:footerReference w:type="first" r:id="rId14"/>
      <w:pgSz w:w="11900" w:h="16840"/>
      <w:pgMar w:top="965" w:right="1134" w:bottom="1134" w:left="993" w:header="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EEF4" w14:textId="77777777" w:rsidR="00502748" w:rsidRDefault="00502748" w:rsidP="00983C77">
      <w:r>
        <w:separator/>
      </w:r>
    </w:p>
  </w:endnote>
  <w:endnote w:type="continuationSeparator" w:id="0">
    <w:p w14:paraId="335DAFFD" w14:textId="77777777" w:rsidR="00502748" w:rsidRDefault="00502748" w:rsidP="00983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TE1979838t00">
    <w:altName w:val="MS Mincho"/>
    <w:charset w:val="80"/>
    <w:family w:val="auto"/>
    <w:pitch w:val="variable"/>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F02CA" w14:textId="77777777" w:rsidR="00931CC2" w:rsidRDefault="00931C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E35A4" w14:textId="77777777" w:rsidR="00502748" w:rsidRDefault="00502748" w:rsidP="002F4AA8">
    <w:pPr>
      <w:pStyle w:val="Pidipagin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270F8" w14:textId="77777777" w:rsidR="00502748" w:rsidRDefault="00502748" w:rsidP="002F4AA8">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05C96" w14:textId="77777777" w:rsidR="00502748" w:rsidRDefault="00502748" w:rsidP="00983C77">
      <w:r>
        <w:separator/>
      </w:r>
    </w:p>
  </w:footnote>
  <w:footnote w:type="continuationSeparator" w:id="0">
    <w:p w14:paraId="431F1CC7" w14:textId="77777777" w:rsidR="00502748" w:rsidRDefault="00502748" w:rsidP="00983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9E1D7" w14:textId="77777777" w:rsidR="00931CC2" w:rsidRDefault="00931CC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FD9E3" w14:textId="77777777" w:rsidR="00931CC2" w:rsidRDefault="00931CC2">
    <w:pPr>
      <w:pStyle w:val="Intestazione"/>
    </w:pPr>
  </w:p>
  <w:p w14:paraId="69769E06" w14:textId="77777777" w:rsidR="00502748" w:rsidRDefault="00931CC2" w:rsidP="00983C77">
    <w:pPr>
      <w:pStyle w:val="Intestazione"/>
      <w:ind w:left="-2694"/>
    </w:pPr>
    <w:r>
      <w:t xml:space="preserve">                              </w:t>
    </w:r>
    <w:r w:rsidRPr="00931CC2">
      <w:rPr>
        <w:noProof/>
      </w:rPr>
      <w:drawing>
        <wp:inline distT="0" distB="0" distL="0" distR="0" wp14:anchorId="692C318F" wp14:editId="5F7627E5">
          <wp:extent cx="3450590" cy="866775"/>
          <wp:effectExtent l="0" t="0" r="0" b="0"/>
          <wp:docPr id="1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0590" cy="866775"/>
                  </a:xfrm>
                  <a:prstGeom prst="rect">
                    <a:avLst/>
                  </a:prstGeom>
                  <a:noFill/>
                  <a:ln>
                    <a:noFill/>
                  </a:ln>
                </pic:spPr>
              </pic:pic>
            </a:graphicData>
          </a:graphic>
        </wp:inline>
      </w:drawing>
    </w:r>
  </w:p>
  <w:p w14:paraId="06992DBD" w14:textId="77777777" w:rsidR="00931CC2" w:rsidRDefault="00931CC2" w:rsidP="00983C77">
    <w:pPr>
      <w:pStyle w:val="Intestazione"/>
      <w:ind w:left="-2694"/>
    </w:pPr>
  </w:p>
  <w:p w14:paraId="3D7C722B" w14:textId="77777777" w:rsidR="00931CC2" w:rsidRDefault="00931CC2" w:rsidP="00931CC2">
    <w:pPr>
      <w:pStyle w:val="Intestazione"/>
      <w:ind w:left="-2694"/>
      <w:jc w:val="center"/>
    </w:pPr>
    <w:r>
      <w:t xml:space="preserve">                              </w:t>
    </w:r>
    <w:r w:rsidRPr="00931CC2">
      <w:rPr>
        <w:noProof/>
      </w:rPr>
      <w:drawing>
        <wp:inline distT="0" distB="0" distL="0" distR="0" wp14:anchorId="52E55A13" wp14:editId="43BD7B98">
          <wp:extent cx="784800" cy="813600"/>
          <wp:effectExtent l="0" t="0" r="0" b="5715"/>
          <wp:docPr id="1" name="Immagine 1" descr="STEMMA A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 AST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4800" cy="813600"/>
                  </a:xfrm>
                  <a:prstGeom prst="rect">
                    <a:avLst/>
                  </a:prstGeom>
                  <a:noFill/>
                  <a:ln>
                    <a:noFill/>
                  </a:ln>
                </pic:spPr>
              </pic:pic>
            </a:graphicData>
          </a:graphic>
        </wp:inline>
      </w:drawing>
    </w:r>
  </w:p>
  <w:p w14:paraId="6A34B289" w14:textId="77777777" w:rsidR="00931CC2" w:rsidRPr="00931CC2" w:rsidRDefault="00931CC2" w:rsidP="00931CC2">
    <w:pPr>
      <w:pStyle w:val="Intestazione"/>
      <w:ind w:left="-2694"/>
      <w:jc w:val="center"/>
      <w:rPr>
        <w:b/>
      </w:rPr>
    </w:pPr>
    <w:r>
      <w:rPr>
        <w:b/>
      </w:rPr>
      <w:t xml:space="preserve">                           </w:t>
    </w:r>
    <w:r w:rsidRPr="00931CC2">
      <w:rPr>
        <w:b/>
      </w:rPr>
      <w:t>CITTA’ DI ASTI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4B9B90E7D8DC4C98B1E966007FB18081"/>
      </w:placeholder>
      <w:temporary/>
      <w:showingPlcHdr/>
    </w:sdtPr>
    <w:sdtEndPr/>
    <w:sdtContent>
      <w:p w14:paraId="1D35E5EE" w14:textId="77777777" w:rsidR="00931CC2" w:rsidRDefault="00931CC2">
        <w:pPr>
          <w:pStyle w:val="Intestazione"/>
        </w:pPr>
        <w:r>
          <w:t>[Digitare il testo]</w:t>
        </w:r>
      </w:p>
    </w:sdtContent>
  </w:sdt>
  <w:p w14:paraId="37C29F0C" w14:textId="77777777" w:rsidR="00502748" w:rsidRDefault="00931CC2" w:rsidP="002F4AA8">
    <w:pPr>
      <w:pStyle w:val="Intestazione"/>
      <w:ind w:left="-1418"/>
    </w:pPr>
    <w:r w:rsidRPr="00931CC2">
      <w:rPr>
        <w:noProof/>
      </w:rPr>
      <w:drawing>
        <wp:inline distT="0" distB="0" distL="0" distR="0" wp14:anchorId="573B5740" wp14:editId="1A8F14B5">
          <wp:extent cx="3450590" cy="866775"/>
          <wp:effectExtent l="0" t="0" r="0" b="0"/>
          <wp:docPr id="1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0590" cy="866775"/>
                  </a:xfrm>
                  <a:prstGeom prst="rect">
                    <a:avLst/>
                  </a:prstGeom>
                  <a:noFill/>
                  <a:ln>
                    <a:noFill/>
                  </a:ln>
                </pic:spPr>
              </pic:pic>
            </a:graphicData>
          </a:graphic>
        </wp:inline>
      </w:drawing>
    </w:r>
  </w:p>
  <w:p w14:paraId="405C630E" w14:textId="77777777" w:rsidR="00931CC2" w:rsidRDefault="00931CC2" w:rsidP="002F4AA8">
    <w:pPr>
      <w:pStyle w:val="Intestazione"/>
      <w:ind w:left="-1418"/>
    </w:pPr>
  </w:p>
  <w:p w14:paraId="3350E5CE" w14:textId="77777777" w:rsidR="00931CC2" w:rsidRDefault="00931CC2" w:rsidP="002F4AA8">
    <w:pPr>
      <w:pStyle w:val="Intestazione"/>
      <w:ind w:left="-1418"/>
    </w:pPr>
    <w:r>
      <w:t xml:space="preserve">            </w:t>
    </w:r>
    <w:r w:rsidRPr="00931CC2">
      <w:rPr>
        <w:noProof/>
      </w:rPr>
      <w:drawing>
        <wp:inline distT="0" distB="0" distL="0" distR="0" wp14:anchorId="7E1A3127" wp14:editId="4DDC975C">
          <wp:extent cx="782726" cy="811450"/>
          <wp:effectExtent l="19050" t="0" r="0" b="0"/>
          <wp:docPr id="18" name="Immagine 1" descr="STEMMA A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 AST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4800" cy="81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5"/>
      <w:numFmt w:val="bullet"/>
      <w:lvlText w:val=""/>
      <w:lvlJc w:val="left"/>
      <w:pPr>
        <w:tabs>
          <w:tab w:val="num" w:pos="708"/>
        </w:tabs>
        <w:ind w:left="1080" w:hanging="360"/>
      </w:pPr>
      <w:rPr>
        <w:rFonts w:ascii="Wingdings" w:hAnsi="Wingdings" w:cs="Wingdings" w:hint="default"/>
        <w:sz w:val="24"/>
        <w:szCs w:val="24"/>
      </w:rPr>
    </w:lvl>
  </w:abstractNum>
  <w:abstractNum w:abstractNumId="1" w15:restartNumberingAfterBreak="0">
    <w:nsid w:val="00000002"/>
    <w:multiLevelType w:val="singleLevel"/>
    <w:tmpl w:val="00000002"/>
    <w:name w:val="WW8Num3"/>
    <w:lvl w:ilvl="0">
      <w:start w:val="13"/>
      <w:numFmt w:val="bullet"/>
      <w:lvlText w:val=""/>
      <w:lvlJc w:val="left"/>
      <w:pPr>
        <w:tabs>
          <w:tab w:val="num" w:pos="720"/>
        </w:tabs>
        <w:ind w:left="720" w:hanging="360"/>
      </w:pPr>
      <w:rPr>
        <w:rFonts w:ascii="Wingdings" w:hAnsi="Wingdings" w:cs="Wingdings" w:hint="default"/>
      </w:rPr>
    </w:lvl>
  </w:abstractNum>
  <w:abstractNum w:abstractNumId="2"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Wingdings" w:hAnsi="Wingdings" w:cs="Wingdings" w:hint="default"/>
      </w:rPr>
    </w:lvl>
  </w:abstractNum>
  <w:abstractNum w:abstractNumId="3" w15:restartNumberingAfterBreak="0">
    <w:nsid w:val="00000005"/>
    <w:multiLevelType w:val="singleLevel"/>
    <w:tmpl w:val="00000005"/>
    <w:name w:val="WW8Num7"/>
    <w:lvl w:ilvl="0">
      <w:numFmt w:val="bullet"/>
      <w:lvlText w:val=""/>
      <w:lvlJc w:val="left"/>
      <w:pPr>
        <w:tabs>
          <w:tab w:val="num" w:pos="780"/>
        </w:tabs>
        <w:ind w:left="780" w:hanging="420"/>
      </w:pPr>
      <w:rPr>
        <w:rFonts w:ascii="Wingdings" w:hAnsi="Wingdings" w:cs="Wingdings" w:hint="default"/>
      </w:rPr>
    </w:lvl>
  </w:abstractNum>
  <w:abstractNum w:abstractNumId="4" w15:restartNumberingAfterBreak="0">
    <w:nsid w:val="26A13A17"/>
    <w:multiLevelType w:val="hybridMultilevel"/>
    <w:tmpl w:val="A044DF00"/>
    <w:lvl w:ilvl="0" w:tplc="D9A884D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8E226B6"/>
    <w:multiLevelType w:val="hybridMultilevel"/>
    <w:tmpl w:val="F8268108"/>
    <w:lvl w:ilvl="0" w:tplc="023CFA26">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30EE597A"/>
    <w:multiLevelType w:val="hybridMultilevel"/>
    <w:tmpl w:val="D8387F78"/>
    <w:lvl w:ilvl="0" w:tplc="F46EA1BE">
      <w:start w:val="4"/>
      <w:numFmt w:val="decimal"/>
      <w:lvlText w:val="%1."/>
      <w:lvlJc w:val="left"/>
      <w:pPr>
        <w:ind w:left="360" w:hanging="360"/>
      </w:pPr>
      <w:rPr>
        <w:rFonts w:hint="default"/>
        <w:u w:val="single"/>
      </w:rPr>
    </w:lvl>
    <w:lvl w:ilvl="1" w:tplc="04100019" w:tentative="1">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7" w15:restartNumberingAfterBreak="0">
    <w:nsid w:val="38BD6740"/>
    <w:multiLevelType w:val="hybridMultilevel"/>
    <w:tmpl w:val="5A1C635C"/>
    <w:lvl w:ilvl="0" w:tplc="0410000F">
      <w:start w:val="1"/>
      <w:numFmt w:val="decimal"/>
      <w:lvlText w:val="%1."/>
      <w:lvlJc w:val="left"/>
      <w:pPr>
        <w:ind w:left="928"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DDD7A2F"/>
    <w:multiLevelType w:val="hybridMultilevel"/>
    <w:tmpl w:val="BDEEC3EA"/>
    <w:name w:val="WW8Num42"/>
    <w:lvl w:ilvl="0" w:tplc="366E9A28">
      <w:start w:val="7"/>
      <w:numFmt w:val="decimal"/>
      <w:lvlText w:val="%1."/>
      <w:lvlJc w:val="left"/>
      <w:pPr>
        <w:ind w:left="142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E2963BA"/>
    <w:multiLevelType w:val="hybridMultilevel"/>
    <w:tmpl w:val="63FE848E"/>
    <w:lvl w:ilvl="0" w:tplc="F4027EF0">
      <w:start w:val="3"/>
      <w:numFmt w:val="decimal"/>
      <w:lvlText w:val="%1"/>
      <w:lvlJc w:val="left"/>
      <w:pPr>
        <w:ind w:left="720" w:hanging="360"/>
      </w:pPr>
      <w:rPr>
        <w:rFonts w:ascii="Times New Roman" w:eastAsia="TTE1979838t00" w:hAnsi="Times New Roman" w:cs="Times New Roman"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21E7D32"/>
    <w:multiLevelType w:val="hybridMultilevel"/>
    <w:tmpl w:val="D452CB8A"/>
    <w:lvl w:ilvl="0" w:tplc="A2B233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3A7723C"/>
    <w:multiLevelType w:val="hybridMultilevel"/>
    <w:tmpl w:val="BF300798"/>
    <w:lvl w:ilvl="0" w:tplc="C3BCB198">
      <w:start w:val="14"/>
      <w:numFmt w:val="decimal"/>
      <w:lvlText w:val="%1"/>
      <w:lvlJc w:val="left"/>
      <w:pPr>
        <w:ind w:left="720" w:hanging="360"/>
      </w:pPr>
      <w:rPr>
        <w:rFonts w:ascii="Times New Roman" w:eastAsia="Times New Roman" w:hAnsi="Times New Roman"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00949D7"/>
    <w:multiLevelType w:val="hybridMultilevel"/>
    <w:tmpl w:val="D452CB8A"/>
    <w:lvl w:ilvl="0" w:tplc="A2B233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9841060"/>
    <w:multiLevelType w:val="hybridMultilevel"/>
    <w:tmpl w:val="EE028C9E"/>
    <w:lvl w:ilvl="0" w:tplc="A2F8A95E">
      <w:start w:val="6"/>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8"/>
  </w:num>
  <w:num w:numId="5">
    <w:abstractNumId w:val="7"/>
  </w:num>
  <w:num w:numId="6">
    <w:abstractNumId w:val="4"/>
  </w:num>
  <w:num w:numId="7">
    <w:abstractNumId w:val="6"/>
  </w:num>
  <w:num w:numId="8">
    <w:abstractNumId w:val="13"/>
  </w:num>
  <w:num w:numId="9">
    <w:abstractNumId w:val="9"/>
  </w:num>
  <w:num w:numId="10">
    <w:abstractNumId w:val="11"/>
  </w:num>
  <w:num w:numId="11">
    <w:abstractNumId w:val="3"/>
  </w:num>
  <w:num w:numId="12">
    <w:abstractNumId w:val="12"/>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defaultTabStop w:val="708"/>
  <w:hyphenationZone w:val="283"/>
  <w:drawingGridHorizontalSpacing w:val="120"/>
  <w:displayHorizontalDrawingGridEvery w:val="0"/>
  <w:displayVerticalDrawingGridEvery w:val="0"/>
  <w:noPunctuationKerning/>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F4AA8"/>
    <w:rsid w:val="00081844"/>
    <w:rsid w:val="000A5471"/>
    <w:rsid w:val="000B1299"/>
    <w:rsid w:val="00127E79"/>
    <w:rsid w:val="00204B2D"/>
    <w:rsid w:val="00220014"/>
    <w:rsid w:val="002327FB"/>
    <w:rsid w:val="002569A9"/>
    <w:rsid w:val="00282EB8"/>
    <w:rsid w:val="002A171B"/>
    <w:rsid w:val="002B1016"/>
    <w:rsid w:val="002F4AA8"/>
    <w:rsid w:val="003038EB"/>
    <w:rsid w:val="00382FA8"/>
    <w:rsid w:val="00390CF4"/>
    <w:rsid w:val="003D2213"/>
    <w:rsid w:val="003F4D3A"/>
    <w:rsid w:val="003F5EF4"/>
    <w:rsid w:val="004023FE"/>
    <w:rsid w:val="004470BD"/>
    <w:rsid w:val="0045103F"/>
    <w:rsid w:val="004671A1"/>
    <w:rsid w:val="004831B0"/>
    <w:rsid w:val="00494A61"/>
    <w:rsid w:val="004F7999"/>
    <w:rsid w:val="00502748"/>
    <w:rsid w:val="0054626E"/>
    <w:rsid w:val="005535EB"/>
    <w:rsid w:val="005D5260"/>
    <w:rsid w:val="005E1BCD"/>
    <w:rsid w:val="00620696"/>
    <w:rsid w:val="00654660"/>
    <w:rsid w:val="00655B30"/>
    <w:rsid w:val="00673BBF"/>
    <w:rsid w:val="006C422B"/>
    <w:rsid w:val="006F4048"/>
    <w:rsid w:val="006F53B0"/>
    <w:rsid w:val="00707E84"/>
    <w:rsid w:val="00732A9C"/>
    <w:rsid w:val="0076426C"/>
    <w:rsid w:val="0076554C"/>
    <w:rsid w:val="00797B56"/>
    <w:rsid w:val="007A012F"/>
    <w:rsid w:val="00866B4A"/>
    <w:rsid w:val="008C5316"/>
    <w:rsid w:val="008D2188"/>
    <w:rsid w:val="008D7980"/>
    <w:rsid w:val="00906BE8"/>
    <w:rsid w:val="00931CC2"/>
    <w:rsid w:val="00983C77"/>
    <w:rsid w:val="00985E84"/>
    <w:rsid w:val="00991705"/>
    <w:rsid w:val="009B1FEB"/>
    <w:rsid w:val="009D45BC"/>
    <w:rsid w:val="00A466ED"/>
    <w:rsid w:val="00A71320"/>
    <w:rsid w:val="00AA4975"/>
    <w:rsid w:val="00AC5160"/>
    <w:rsid w:val="00AF7874"/>
    <w:rsid w:val="00B01178"/>
    <w:rsid w:val="00B372E0"/>
    <w:rsid w:val="00B570B5"/>
    <w:rsid w:val="00BC6D43"/>
    <w:rsid w:val="00BC7068"/>
    <w:rsid w:val="00C14D84"/>
    <w:rsid w:val="00C211D3"/>
    <w:rsid w:val="00C24DE2"/>
    <w:rsid w:val="00C2576B"/>
    <w:rsid w:val="00C432F4"/>
    <w:rsid w:val="00CA72B2"/>
    <w:rsid w:val="00CB240C"/>
    <w:rsid w:val="00CF4728"/>
    <w:rsid w:val="00D12089"/>
    <w:rsid w:val="00D21FB6"/>
    <w:rsid w:val="00D47FA2"/>
    <w:rsid w:val="00D5360E"/>
    <w:rsid w:val="00DA41DA"/>
    <w:rsid w:val="00DD0E98"/>
    <w:rsid w:val="00DE04F1"/>
    <w:rsid w:val="00DE66A0"/>
    <w:rsid w:val="00E25717"/>
    <w:rsid w:val="00E561A5"/>
    <w:rsid w:val="00E61950"/>
    <w:rsid w:val="00E65FBE"/>
    <w:rsid w:val="00E874C5"/>
    <w:rsid w:val="00ED58F0"/>
    <w:rsid w:val="00ED59CB"/>
    <w:rsid w:val="00F55C73"/>
    <w:rsid w:val="00F728AD"/>
    <w:rsid w:val="00F756C2"/>
    <w:rsid w:val="00FA6EBA"/>
    <w:rsid w:val="00FE0CDF"/>
    <w:rsid w:val="00FE5AAB"/>
    <w:rsid w:val="00FE7EC0"/>
    <w:rsid w:val="00FF3FA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oNotEmbedSmartTags/>
  <w:decimalSymbol w:val=","/>
  <w:listSeparator w:val=";"/>
  <w14:docId w14:val="0D9B2DEA"/>
  <w15:docId w15:val="{96842D2A-3570-4C4F-A67F-18B114501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2089"/>
    <w:rPr>
      <w:rFonts w:ascii="Century Gothic" w:hAnsi="Century Gothic"/>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83C77"/>
    <w:pPr>
      <w:tabs>
        <w:tab w:val="center" w:pos="4819"/>
        <w:tab w:val="right" w:pos="9638"/>
      </w:tabs>
    </w:pPr>
  </w:style>
  <w:style w:type="character" w:customStyle="1" w:styleId="IntestazioneCarattere">
    <w:name w:val="Intestazione Carattere"/>
    <w:link w:val="Intestazione"/>
    <w:uiPriority w:val="99"/>
    <w:rsid w:val="00983C77"/>
    <w:rPr>
      <w:rFonts w:ascii="Century Gothic" w:hAnsi="Century Gothic"/>
      <w:sz w:val="24"/>
      <w:szCs w:val="24"/>
      <w:lang w:eastAsia="it-IT"/>
    </w:rPr>
  </w:style>
  <w:style w:type="paragraph" w:styleId="Pidipagina">
    <w:name w:val="footer"/>
    <w:basedOn w:val="Normale"/>
    <w:link w:val="PidipaginaCarattere"/>
    <w:uiPriority w:val="99"/>
    <w:unhideWhenUsed/>
    <w:rsid w:val="00983C77"/>
    <w:pPr>
      <w:tabs>
        <w:tab w:val="center" w:pos="4819"/>
        <w:tab w:val="right" w:pos="9638"/>
      </w:tabs>
    </w:pPr>
  </w:style>
  <w:style w:type="character" w:customStyle="1" w:styleId="PidipaginaCarattere">
    <w:name w:val="Piè di pagina Carattere"/>
    <w:link w:val="Pidipagina"/>
    <w:uiPriority w:val="99"/>
    <w:rsid w:val="00983C77"/>
    <w:rPr>
      <w:rFonts w:ascii="Century Gothic" w:hAnsi="Century Gothic"/>
      <w:sz w:val="24"/>
      <w:szCs w:val="24"/>
      <w:lang w:eastAsia="it-IT"/>
    </w:rPr>
  </w:style>
  <w:style w:type="paragraph" w:styleId="Testofumetto">
    <w:name w:val="Balloon Text"/>
    <w:basedOn w:val="Normale"/>
    <w:link w:val="TestofumettoCarattere"/>
    <w:uiPriority w:val="99"/>
    <w:semiHidden/>
    <w:unhideWhenUsed/>
    <w:rsid w:val="00983C77"/>
    <w:rPr>
      <w:rFonts w:ascii="Lucida Grande" w:hAnsi="Lucida Grande"/>
      <w:sz w:val="18"/>
      <w:szCs w:val="18"/>
    </w:rPr>
  </w:style>
  <w:style w:type="character" w:customStyle="1" w:styleId="TestofumettoCarattere">
    <w:name w:val="Testo fumetto Carattere"/>
    <w:link w:val="Testofumetto"/>
    <w:uiPriority w:val="99"/>
    <w:semiHidden/>
    <w:rsid w:val="00983C77"/>
    <w:rPr>
      <w:rFonts w:ascii="Lucida Grande" w:hAnsi="Lucida Grande" w:cs="Lucida Grande"/>
      <w:sz w:val="18"/>
      <w:szCs w:val="18"/>
      <w:lang w:eastAsia="it-IT"/>
    </w:rPr>
  </w:style>
  <w:style w:type="paragraph" w:styleId="Corpotesto">
    <w:name w:val="Body Text"/>
    <w:basedOn w:val="Normale"/>
    <w:link w:val="CorpotestoCarattere"/>
    <w:rsid w:val="00AC5160"/>
    <w:pPr>
      <w:suppressAutoHyphens/>
      <w:spacing w:after="140" w:line="288" w:lineRule="auto"/>
    </w:pPr>
    <w:rPr>
      <w:rFonts w:ascii="Times New Roman" w:eastAsia="Times New Roman" w:hAnsi="Times New Roman"/>
      <w:lang w:eastAsia="zh-CN"/>
    </w:rPr>
  </w:style>
  <w:style w:type="character" w:customStyle="1" w:styleId="CorpotestoCarattere">
    <w:name w:val="Corpo testo Carattere"/>
    <w:basedOn w:val="Carpredefinitoparagrafo"/>
    <w:link w:val="Corpotesto"/>
    <w:rsid w:val="00AC5160"/>
    <w:rPr>
      <w:rFonts w:eastAsia="Times New Roman"/>
      <w:sz w:val="24"/>
      <w:szCs w:val="24"/>
      <w:lang w:eastAsia="zh-CN"/>
    </w:rPr>
  </w:style>
  <w:style w:type="paragraph" w:customStyle="1" w:styleId="regolamento">
    <w:name w:val="regolamento"/>
    <w:basedOn w:val="Normale"/>
    <w:rsid w:val="00AC5160"/>
    <w:pPr>
      <w:widowControl w:val="0"/>
      <w:tabs>
        <w:tab w:val="left" w:pos="-2127"/>
      </w:tabs>
      <w:ind w:left="284" w:hanging="284"/>
      <w:jc w:val="both"/>
    </w:pPr>
    <w:rPr>
      <w:rFonts w:ascii="Arial" w:eastAsia="Times New Roman" w:hAnsi="Arial"/>
      <w:sz w:val="20"/>
      <w:szCs w:val="20"/>
    </w:rPr>
  </w:style>
  <w:style w:type="paragraph" w:customStyle="1" w:styleId="sche3">
    <w:name w:val="sche_3"/>
    <w:rsid w:val="00AC5160"/>
    <w:pPr>
      <w:widowControl w:val="0"/>
      <w:jc w:val="both"/>
    </w:pPr>
    <w:rPr>
      <w:rFonts w:eastAsia="Times New Roman"/>
      <w:lang w:val="en-US"/>
    </w:rPr>
  </w:style>
  <w:style w:type="paragraph" w:styleId="Paragrafoelenco">
    <w:name w:val="List Paragraph"/>
    <w:basedOn w:val="Normale"/>
    <w:uiPriority w:val="34"/>
    <w:qFormat/>
    <w:rsid w:val="00A466ED"/>
    <w:pPr>
      <w:ind w:left="720"/>
      <w:contextualSpacing/>
    </w:pPr>
  </w:style>
  <w:style w:type="paragraph" w:customStyle="1" w:styleId="sche4">
    <w:name w:val="sche_4"/>
    <w:rsid w:val="00E65FBE"/>
    <w:pPr>
      <w:widowControl w:val="0"/>
      <w:jc w:val="both"/>
    </w:pPr>
    <w:rPr>
      <w:rFonts w:eastAsia="Times New Roman"/>
      <w:lang w:val="en-US"/>
    </w:rPr>
  </w:style>
  <w:style w:type="character" w:styleId="Collegamentoipertestuale">
    <w:name w:val="Hyperlink"/>
    <w:basedOn w:val="Carpredefinitoparagrafo"/>
    <w:uiPriority w:val="99"/>
    <w:unhideWhenUsed/>
    <w:rsid w:val="004831B0"/>
    <w:rPr>
      <w:color w:val="0000FF" w:themeColor="hyperlink"/>
      <w:u w:val="single"/>
    </w:rPr>
  </w:style>
  <w:style w:type="paragraph" w:customStyle="1" w:styleId="Default">
    <w:name w:val="Default"/>
    <w:rsid w:val="00E61950"/>
    <w:pPr>
      <w:widowControl w:val="0"/>
      <w:autoSpaceDE w:val="0"/>
      <w:autoSpaceDN w:val="0"/>
      <w:adjustRightInd w:val="0"/>
      <w:spacing w:line="276" w:lineRule="auto"/>
      <w:jc w:val="both"/>
    </w:pPr>
    <w:rPr>
      <w:rFonts w:ascii="Book-Antiqua,Bold" w:eastAsia="Calibri" w:hAnsi="Book-Antiqua,Bold" w:cs="Book-Antiqua,Bo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286904">
      <w:bodyDiv w:val="1"/>
      <w:marLeft w:val="0"/>
      <w:marRight w:val="0"/>
      <w:marTop w:val="0"/>
      <w:marBottom w:val="0"/>
      <w:divBdr>
        <w:top w:val="none" w:sz="0" w:space="0" w:color="auto"/>
        <w:left w:val="none" w:sz="0" w:space="0" w:color="auto"/>
        <w:bottom w:val="none" w:sz="0" w:space="0" w:color="auto"/>
        <w:right w:val="none" w:sz="0" w:space="0" w:color="auto"/>
      </w:divBdr>
    </w:div>
    <w:div w:id="17803702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trasparenza.comune.asti.it/archivio19_regolamenti_0_2860.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9B90E7D8DC4C98B1E966007FB18081"/>
        <w:category>
          <w:name w:val="Generale"/>
          <w:gallery w:val="placeholder"/>
        </w:category>
        <w:types>
          <w:type w:val="bbPlcHdr"/>
        </w:types>
        <w:behaviors>
          <w:behavior w:val="content"/>
        </w:behaviors>
        <w:guid w:val="{69F9EA31-5A99-4C16-A96A-C684CAB10392}"/>
      </w:docPartPr>
      <w:docPartBody>
        <w:p w:rsidR="005C5732" w:rsidRDefault="00397CBB" w:rsidP="00397CBB">
          <w:pPr>
            <w:pStyle w:val="4B9B90E7D8DC4C98B1E966007FB18081"/>
          </w:pPr>
          <w:r>
            <w:t>[Digitare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TE1979838t00">
    <w:altName w:val="MS Mincho"/>
    <w:charset w:val="80"/>
    <w:family w:val="auto"/>
    <w:pitch w:val="variable"/>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397CBB"/>
    <w:rsid w:val="00397CBB"/>
    <w:rsid w:val="005C57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4B9B90E7D8DC4C98B1E966007FB18081">
    <w:name w:val="4B9B90E7D8DC4C98B1E966007FB18081"/>
    <w:rsid w:val="00397C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EE8BE-AEE4-4C66-9DFC-E8DB3E6D8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2085</Words>
  <Characters>11891</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BENEDETTO ALESSANDRO</dc:creator>
  <cp:lastModifiedBy>ANTONELLA BILLI</cp:lastModifiedBy>
  <cp:revision>25</cp:revision>
  <cp:lastPrinted>2018-12-19T10:37:00Z</cp:lastPrinted>
  <dcterms:created xsi:type="dcterms:W3CDTF">2020-01-21T11:37:00Z</dcterms:created>
  <dcterms:modified xsi:type="dcterms:W3CDTF">2023-04-12T07:53:00Z</dcterms:modified>
</cp:coreProperties>
</file>